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22" w:rsidRDefault="006B3822" w:rsidP="005966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3822" w:rsidRPr="001A7D4B" w:rsidRDefault="006B3822" w:rsidP="005966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3822" w:rsidRPr="001A7D4B" w:rsidRDefault="006B3822" w:rsidP="003616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3822" w:rsidRPr="001A7D4B" w:rsidRDefault="006B3822" w:rsidP="0036162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A7D4B">
        <w:rPr>
          <w:rFonts w:ascii="Times New Roman" w:hAnsi="Times New Roman"/>
          <w:b/>
          <w:sz w:val="24"/>
          <w:szCs w:val="24"/>
          <w:u w:val="single"/>
        </w:rPr>
        <w:t xml:space="preserve">DENUMIRE ACHIZITIE </w:t>
      </w:r>
    </w:p>
    <w:p w:rsidR="006B3822" w:rsidRPr="001A7D4B" w:rsidRDefault="006B3822" w:rsidP="00361622">
      <w:pPr>
        <w:tabs>
          <w:tab w:val="left" w:pos="0"/>
        </w:tabs>
        <w:rPr>
          <w:rFonts w:ascii="Times New Roman" w:hAnsi="Times New Roman"/>
          <w:b/>
          <w:sz w:val="24"/>
          <w:szCs w:val="24"/>
          <w:lang w:val="ro-RO"/>
        </w:rPr>
      </w:pPr>
      <w:proofErr w:type="spellStart"/>
      <w:r w:rsidRPr="001A7D4B">
        <w:rPr>
          <w:rFonts w:ascii="Times New Roman" w:hAnsi="Times New Roman"/>
          <w:sz w:val="24"/>
          <w:szCs w:val="24"/>
        </w:rPr>
        <w:t>Primaria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Municipiului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Brasov cu </w:t>
      </w:r>
      <w:proofErr w:type="spellStart"/>
      <w:r w:rsidRPr="001A7D4B">
        <w:rPr>
          <w:rFonts w:ascii="Times New Roman" w:hAnsi="Times New Roman"/>
          <w:sz w:val="24"/>
          <w:szCs w:val="24"/>
        </w:rPr>
        <w:t>sediul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in  B-</w:t>
      </w:r>
      <w:proofErr w:type="spellStart"/>
      <w:r w:rsidRPr="001A7D4B">
        <w:rPr>
          <w:rFonts w:ascii="Times New Roman" w:hAnsi="Times New Roman"/>
          <w:sz w:val="24"/>
          <w:szCs w:val="24"/>
        </w:rPr>
        <w:t>dul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 EROILOR  NR.8 , </w:t>
      </w:r>
      <w:proofErr w:type="spellStart"/>
      <w:r w:rsidRPr="001A7D4B">
        <w:rPr>
          <w:rFonts w:ascii="Times New Roman" w:hAnsi="Times New Roman"/>
          <w:sz w:val="24"/>
          <w:szCs w:val="24"/>
        </w:rPr>
        <w:t>Localitatea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:  Brasov , Cod postal:  500007, Romania , </w:t>
      </w:r>
      <w:proofErr w:type="spellStart"/>
      <w:r w:rsidRPr="001A7D4B">
        <w:rPr>
          <w:rFonts w:ascii="Times New Roman" w:hAnsi="Times New Roman"/>
          <w:sz w:val="24"/>
          <w:szCs w:val="24"/>
        </w:rPr>
        <w:t>Punct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(e) de contact:  </w:t>
      </w:r>
      <w:proofErr w:type="spellStart"/>
      <w:r w:rsidRPr="001A7D4B">
        <w:rPr>
          <w:rFonts w:ascii="Times New Roman" w:hAnsi="Times New Roman"/>
          <w:sz w:val="24"/>
          <w:szCs w:val="24"/>
        </w:rPr>
        <w:t>Serviciul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Achizitii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Publice , </w:t>
      </w:r>
      <w:proofErr w:type="spellStart"/>
      <w:r w:rsidRPr="001A7D4B">
        <w:rPr>
          <w:rFonts w:ascii="Times New Roman" w:hAnsi="Times New Roman"/>
          <w:sz w:val="24"/>
          <w:szCs w:val="24"/>
        </w:rPr>
        <w:t>Serviciul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Administrare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Patrimoniu</w:t>
      </w:r>
      <w:proofErr w:type="spellEnd"/>
      <w:r>
        <w:rPr>
          <w:rFonts w:ascii="Times New Roman" w:hAnsi="Times New Roman"/>
          <w:sz w:val="24"/>
          <w:szCs w:val="24"/>
        </w:rPr>
        <w:t xml:space="preserve"> si Urbanism </w:t>
      </w:r>
      <w:proofErr w:type="spellStart"/>
      <w:r>
        <w:rPr>
          <w:rFonts w:ascii="Times New Roman" w:hAnsi="Times New Roman"/>
          <w:sz w:val="24"/>
          <w:szCs w:val="24"/>
        </w:rPr>
        <w:t>Comercial</w:t>
      </w:r>
      <w:proofErr w:type="spellEnd"/>
      <w:r>
        <w:rPr>
          <w:rFonts w:ascii="Times New Roman" w:hAnsi="Times New Roman"/>
          <w:sz w:val="24"/>
          <w:szCs w:val="24"/>
        </w:rPr>
        <w:t>;  Tel.  +40 268416550/199</w:t>
      </w:r>
      <w:r w:rsidRPr="001A7D4B">
        <w:rPr>
          <w:rFonts w:ascii="Times New Roman" w:hAnsi="Times New Roman"/>
          <w:sz w:val="24"/>
          <w:szCs w:val="24"/>
        </w:rPr>
        <w:t>/</w:t>
      </w:r>
      <w:proofErr w:type="gramStart"/>
      <w:r w:rsidRPr="001A7D4B">
        <w:rPr>
          <w:rFonts w:ascii="Times New Roman" w:hAnsi="Times New Roman"/>
          <w:sz w:val="24"/>
          <w:szCs w:val="24"/>
        </w:rPr>
        <w:t>124 ,</w:t>
      </w:r>
      <w:proofErr w:type="gramEnd"/>
      <w:r w:rsidRPr="001A7D4B">
        <w:rPr>
          <w:rFonts w:ascii="Times New Roman" w:hAnsi="Times New Roman"/>
          <w:sz w:val="24"/>
          <w:szCs w:val="24"/>
        </w:rPr>
        <w:t xml:space="preserve">  Email:  </w:t>
      </w:r>
      <w:smartTag w:uri="urn:schemas-microsoft-com:office:smarttags" w:element="PersonName">
        <w:r w:rsidRPr="001A7D4B">
          <w:rPr>
            <w:rFonts w:ascii="Times New Roman" w:hAnsi="Times New Roman"/>
            <w:sz w:val="24"/>
            <w:szCs w:val="24"/>
          </w:rPr>
          <w:t>achizitiipublice@brasovcity.ro</w:t>
        </w:r>
      </w:smartTag>
      <w:r w:rsidRPr="001A7D4B">
        <w:rPr>
          <w:rFonts w:ascii="Times New Roman" w:hAnsi="Times New Roman"/>
          <w:sz w:val="24"/>
          <w:szCs w:val="24"/>
        </w:rPr>
        <w:t xml:space="preserve"> , Fax:  +40 268473001 , </w:t>
      </w:r>
      <w:proofErr w:type="spellStart"/>
      <w:r w:rsidRPr="001A7D4B">
        <w:rPr>
          <w:rFonts w:ascii="Times New Roman" w:hAnsi="Times New Roman"/>
          <w:sz w:val="24"/>
          <w:szCs w:val="24"/>
        </w:rPr>
        <w:t>adresa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internet (URL):http://www.brasovcity.ro,  </w:t>
      </w:r>
      <w:proofErr w:type="spellStart"/>
      <w:r w:rsidRPr="001A7D4B">
        <w:rPr>
          <w:rFonts w:ascii="Times New Roman" w:hAnsi="Times New Roman"/>
          <w:sz w:val="24"/>
          <w:szCs w:val="24"/>
        </w:rPr>
        <w:t>achizitioneaza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direct</w:t>
      </w:r>
      <w:r w:rsidRPr="001A7D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b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b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b/>
          <w:sz w:val="24"/>
          <w:szCs w:val="24"/>
          <w:lang w:val="ro-RO"/>
        </w:rPr>
        <w:t>ri</w:t>
      </w:r>
      <w:proofErr w:type="spellEnd"/>
      <w:r w:rsidRPr="001A7D4B">
        <w:rPr>
          <w:rFonts w:ascii="Times New Roman" w:hAnsi="Times New Roman"/>
          <w:b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b/>
          <w:sz w:val="24"/>
          <w:szCs w:val="24"/>
          <w:lang w:val="ro-RO"/>
        </w:rPr>
        <w:t>repara</w:t>
      </w:r>
      <w:r w:rsidR="00F82512">
        <w:rPr>
          <w:rFonts w:ascii="Times New Roman" w:hAnsi="Times New Roman"/>
          <w:b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b/>
          <w:sz w:val="24"/>
          <w:szCs w:val="24"/>
          <w:lang w:val="ro-RO"/>
        </w:rPr>
        <w:t>ii</w:t>
      </w:r>
      <w:proofErr w:type="spellEnd"/>
      <w:r w:rsidRPr="001A7D4B">
        <w:rPr>
          <w:rFonts w:ascii="Times New Roman" w:hAnsi="Times New Roman"/>
          <w:b/>
          <w:sz w:val="24"/>
          <w:szCs w:val="24"/>
          <w:lang w:val="ro-RO"/>
        </w:rPr>
        <w:t xml:space="preserve"> la </w:t>
      </w:r>
      <w:proofErr w:type="spellStart"/>
      <w:r w:rsidRPr="001A7D4B">
        <w:rPr>
          <w:rFonts w:ascii="Times New Roman" w:hAnsi="Times New Roman"/>
          <w:b/>
          <w:sz w:val="24"/>
          <w:szCs w:val="24"/>
          <w:lang w:val="ro-RO"/>
        </w:rPr>
        <w:t>acoperi</w:t>
      </w:r>
      <w:r w:rsidR="00F82512">
        <w:rPr>
          <w:rFonts w:ascii="Times New Roman" w:hAnsi="Times New Roman"/>
          <w:b/>
          <w:sz w:val="24"/>
          <w:szCs w:val="24"/>
          <w:lang w:val="ro-RO"/>
        </w:rPr>
        <w:t>s</w:t>
      </w:r>
      <w:proofErr w:type="spellEnd"/>
      <w:r w:rsidRPr="001A7D4B">
        <w:rPr>
          <w:rFonts w:ascii="Times New Roman" w:hAnsi="Times New Roman"/>
          <w:b/>
          <w:sz w:val="24"/>
          <w:szCs w:val="24"/>
          <w:lang w:val="ro-RO"/>
        </w:rPr>
        <w:t xml:space="preserve">  si </w:t>
      </w:r>
      <w:proofErr w:type="spellStart"/>
      <w:r w:rsidRPr="001A7D4B">
        <w:rPr>
          <w:rFonts w:ascii="Times New Roman" w:hAnsi="Times New Roman"/>
          <w:b/>
          <w:sz w:val="24"/>
          <w:szCs w:val="24"/>
          <w:lang w:val="ro-RO"/>
        </w:rPr>
        <w:t>Reablitare</w:t>
      </w:r>
      <w:proofErr w:type="spellEnd"/>
      <w:r w:rsidRPr="001A7D4B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b/>
          <w:sz w:val="24"/>
          <w:szCs w:val="24"/>
          <w:lang w:val="ro-RO"/>
        </w:rPr>
        <w:t>fa</w:t>
      </w:r>
      <w:r w:rsidR="00F82512">
        <w:rPr>
          <w:rFonts w:ascii="Times New Roman" w:hAnsi="Times New Roman"/>
          <w:b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b/>
          <w:sz w:val="24"/>
          <w:szCs w:val="24"/>
          <w:lang w:val="ro-RO"/>
        </w:rPr>
        <w:t>ad</w:t>
      </w:r>
      <w:r w:rsidR="00F82512">
        <w:rPr>
          <w:rFonts w:ascii="Times New Roman" w:hAnsi="Times New Roman"/>
          <w:b/>
          <w:sz w:val="24"/>
          <w:szCs w:val="24"/>
          <w:lang w:val="ro-RO"/>
        </w:rPr>
        <w:t>a</w:t>
      </w:r>
      <w:proofErr w:type="spellEnd"/>
      <w:r w:rsidRPr="001A7D4B">
        <w:rPr>
          <w:rFonts w:ascii="Times New Roman" w:hAnsi="Times New Roman"/>
          <w:b/>
          <w:sz w:val="24"/>
          <w:szCs w:val="24"/>
          <w:lang w:val="ro-RO"/>
        </w:rPr>
        <w:t xml:space="preserve"> la imobilul situat </w:t>
      </w:r>
      <w:r w:rsidR="00F82512">
        <w:rPr>
          <w:rFonts w:ascii="Times New Roman" w:hAnsi="Times New Roman"/>
          <w:b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b/>
          <w:sz w:val="24"/>
          <w:szCs w:val="24"/>
          <w:lang w:val="ro-RO"/>
        </w:rPr>
        <w:t>n Bra</w:t>
      </w:r>
      <w:r w:rsidR="00F82512">
        <w:rPr>
          <w:rFonts w:ascii="Times New Roman" w:hAnsi="Times New Roman"/>
          <w:b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b/>
          <w:sz w:val="24"/>
          <w:szCs w:val="24"/>
          <w:lang w:val="ro-RO"/>
        </w:rPr>
        <w:t>ov, str. Lung</w:t>
      </w:r>
      <w:r w:rsidR="00F82512">
        <w:rPr>
          <w:rFonts w:ascii="Times New Roman" w:hAnsi="Times New Roman"/>
          <w:b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b/>
          <w:sz w:val="24"/>
          <w:szCs w:val="24"/>
          <w:lang w:val="ro-RO"/>
        </w:rPr>
        <w:t xml:space="preserve"> nr. 1</w:t>
      </w:r>
    </w:p>
    <w:p w:rsidR="006B3822" w:rsidRDefault="006B3822" w:rsidP="00DD2654">
      <w:p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b/>
          <w:sz w:val="24"/>
          <w:szCs w:val="24"/>
          <w:u w:val="single"/>
        </w:rPr>
        <w:t xml:space="preserve"> CPV:</w:t>
      </w:r>
      <w:r w:rsidRPr="001A7D4B">
        <w:rPr>
          <w:rFonts w:ascii="Times New Roman" w:hAnsi="Times New Roman"/>
          <w:b/>
          <w:sz w:val="24"/>
          <w:szCs w:val="24"/>
        </w:rPr>
        <w:t xml:space="preserve">   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45262600-7 -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construc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>.</w:t>
      </w:r>
    </w:p>
    <w:p w:rsidR="006B3822" w:rsidRPr="001A7D4B" w:rsidRDefault="006B3822" w:rsidP="00DD2654">
      <w:pPr>
        <w:tabs>
          <w:tab w:val="left" w:pos="0"/>
          <w:tab w:val="left" w:pos="2520"/>
        </w:tabs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b/>
          <w:sz w:val="24"/>
          <w:szCs w:val="24"/>
          <w:u w:val="single"/>
        </w:rPr>
        <w:t xml:space="preserve"> DESCRIEREA CONTRACTULUI</w:t>
      </w:r>
      <w:r w:rsidRPr="001A7D4B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repara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ale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acoperi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>ului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–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sarpant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+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>nvelitoare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-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de reabilitare 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fa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adei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sunt cuprinse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documenta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gramStart"/>
      <w:r w:rsidRPr="001A7D4B">
        <w:rPr>
          <w:rFonts w:ascii="Times New Roman" w:hAnsi="Times New Roman"/>
          <w:sz w:val="24"/>
          <w:szCs w:val="24"/>
          <w:lang w:val="ro-RO"/>
        </w:rPr>
        <w:t>ce</w:t>
      </w:r>
      <w:proofErr w:type="gramEnd"/>
      <w:r w:rsidRPr="001A7D4B">
        <w:rPr>
          <w:rFonts w:ascii="Times New Roman" w:hAnsi="Times New Roman"/>
          <w:sz w:val="24"/>
          <w:szCs w:val="24"/>
          <w:lang w:val="ro-RO"/>
        </w:rPr>
        <w:t xml:space="preserve"> a stat la baza emiterii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Autorizatiei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Construire nr.  259/2014 eliberat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tre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Prim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Municipiului Bra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>ov, anex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la caietul de sarcini</w:t>
      </w:r>
    </w:p>
    <w:p w:rsidR="006B3822" w:rsidRPr="001A7D4B" w:rsidRDefault="006B3822" w:rsidP="00DD2654">
      <w:pPr>
        <w:tabs>
          <w:tab w:val="left" w:pos="0"/>
          <w:tab w:val="left" w:pos="2520"/>
        </w:tabs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men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ionate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mai sus vor fi realizate  p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n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la 02.12.2015.</w:t>
      </w:r>
    </w:p>
    <w:p w:rsidR="006B3822" w:rsidRPr="001A7D4B" w:rsidRDefault="006B3822" w:rsidP="00DD2654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 xml:space="preserve">Ofertantul declarat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</w:t>
      </w:r>
      <w:r w:rsidR="00F82512">
        <w:rPr>
          <w:rFonts w:ascii="Times New Roman" w:hAnsi="Times New Roman"/>
          <w:sz w:val="24"/>
          <w:szCs w:val="24"/>
          <w:lang w:val="ro-RO"/>
        </w:rPr>
        <w:t>as</w:t>
      </w:r>
      <w:r w:rsidRPr="001A7D4B">
        <w:rPr>
          <w:rFonts w:ascii="Times New Roman" w:hAnsi="Times New Roman"/>
          <w:sz w:val="24"/>
          <w:szCs w:val="24"/>
          <w:lang w:val="ro-RO"/>
        </w:rPr>
        <w:t>tig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tor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are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obliga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a realiza toate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prev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zute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n caietul de sarcini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n proiectul tehnic anexat,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evit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nd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producerea de accidente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n aria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desf</w:t>
      </w:r>
      <w:r w:rsidR="00F82512">
        <w:rPr>
          <w:rFonts w:ascii="Times New Roman" w:hAnsi="Times New Roman"/>
          <w:sz w:val="24"/>
          <w:szCs w:val="24"/>
          <w:lang w:val="ro-RO"/>
        </w:rPr>
        <w:t>as</w:t>
      </w:r>
      <w:r w:rsidRPr="001A7D4B">
        <w:rPr>
          <w:rFonts w:ascii="Times New Roman" w:hAnsi="Times New Roman"/>
          <w:sz w:val="24"/>
          <w:szCs w:val="24"/>
          <w:lang w:val="ro-RO"/>
        </w:rPr>
        <w:t>urare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</w:p>
    <w:p w:rsidR="006B3822" w:rsidRPr="00175B02" w:rsidRDefault="006B3822" w:rsidP="00DD2654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1A7D4B">
        <w:rPr>
          <w:rFonts w:ascii="Times New Roman" w:hAnsi="Times New Roman"/>
          <w:sz w:val="24"/>
          <w:szCs w:val="24"/>
        </w:rPr>
        <w:t>Detaliile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1A7D4B">
        <w:rPr>
          <w:rFonts w:ascii="Times New Roman" w:hAnsi="Times New Roman"/>
          <w:sz w:val="24"/>
          <w:szCs w:val="24"/>
        </w:rPr>
        <w:t>regasesc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1A7D4B">
        <w:rPr>
          <w:rFonts w:ascii="Times New Roman" w:hAnsi="Times New Roman"/>
          <w:sz w:val="24"/>
          <w:szCs w:val="24"/>
        </w:rPr>
        <w:t>caietul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sarcini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Pr="00175B02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Pr="00175B02">
        <w:rPr>
          <w:rFonts w:ascii="Times New Roman" w:hAnsi="Times New Roman"/>
          <w:sz w:val="24"/>
          <w:szCs w:val="24"/>
        </w:rPr>
        <w:t>proiectul</w:t>
      </w:r>
      <w:proofErr w:type="spellEnd"/>
      <w:r w:rsidRPr="00175B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5B02">
        <w:rPr>
          <w:rFonts w:ascii="Times New Roman" w:hAnsi="Times New Roman"/>
          <w:sz w:val="24"/>
          <w:szCs w:val="24"/>
        </w:rPr>
        <w:t>tehnic</w:t>
      </w:r>
      <w:proofErr w:type="spellEnd"/>
      <w:r w:rsidRPr="00175B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5B02">
        <w:rPr>
          <w:rFonts w:ascii="Times New Roman" w:hAnsi="Times New Roman"/>
          <w:sz w:val="24"/>
          <w:szCs w:val="24"/>
        </w:rPr>
        <w:t>anexat</w:t>
      </w:r>
      <w:proofErr w:type="spellEnd"/>
      <w:r w:rsidRPr="00175B02">
        <w:rPr>
          <w:rFonts w:ascii="Times New Roman" w:hAnsi="Times New Roman"/>
          <w:sz w:val="24"/>
          <w:szCs w:val="24"/>
        </w:rPr>
        <w:t xml:space="preserve"> </w:t>
      </w:r>
    </w:p>
    <w:p w:rsidR="006B3822" w:rsidRPr="00175B02" w:rsidRDefault="006B3822" w:rsidP="00DD2654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75B02">
        <w:rPr>
          <w:rFonts w:ascii="Times New Roman" w:hAnsi="Times New Roman"/>
          <w:sz w:val="24"/>
          <w:szCs w:val="24"/>
        </w:rPr>
        <w:t>.</w:t>
      </w:r>
    </w:p>
    <w:p w:rsidR="006B3822" w:rsidRPr="001A7D4B" w:rsidRDefault="006B3822" w:rsidP="00DD2654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3822" w:rsidRPr="001A7D4B" w:rsidRDefault="006B3822" w:rsidP="000C6EAD">
      <w:pPr>
        <w:jc w:val="both"/>
        <w:rPr>
          <w:rFonts w:ascii="Times New Roman" w:hAnsi="Times New Roman"/>
          <w:b/>
          <w:sz w:val="24"/>
          <w:szCs w:val="24"/>
        </w:rPr>
      </w:pPr>
      <w:r w:rsidRPr="001A7D4B">
        <w:rPr>
          <w:rFonts w:ascii="Times New Roman" w:hAnsi="Times New Roman"/>
          <w:b/>
          <w:sz w:val="24"/>
          <w:szCs w:val="24"/>
          <w:u w:val="single"/>
        </w:rPr>
        <w:t>VALOAREA ESTIMATA FARA TVA</w:t>
      </w:r>
      <w:r w:rsidRPr="001A7D4B">
        <w:rPr>
          <w:rFonts w:ascii="Times New Roman" w:hAnsi="Times New Roman"/>
          <w:b/>
          <w:sz w:val="24"/>
          <w:szCs w:val="24"/>
        </w:rPr>
        <w:t xml:space="preserve">:  </w:t>
      </w:r>
      <w:proofErr w:type="gramStart"/>
      <w:r w:rsidRPr="001A7D4B">
        <w:rPr>
          <w:rFonts w:ascii="Times New Roman" w:hAnsi="Times New Roman"/>
          <w:b/>
          <w:sz w:val="24"/>
          <w:szCs w:val="24"/>
        </w:rPr>
        <w:t>392.586  RON</w:t>
      </w:r>
      <w:proofErr w:type="gramEnd"/>
      <w:r w:rsidRPr="001A7D4B">
        <w:rPr>
          <w:rFonts w:ascii="Times New Roman" w:hAnsi="Times New Roman"/>
          <w:b/>
          <w:sz w:val="24"/>
          <w:szCs w:val="24"/>
        </w:rPr>
        <w:t xml:space="preserve">  </w:t>
      </w:r>
    </w:p>
    <w:p w:rsidR="006B3822" w:rsidRPr="001A7D4B" w:rsidRDefault="006B3822" w:rsidP="005A25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b/>
          <w:sz w:val="24"/>
          <w:szCs w:val="24"/>
          <w:u w:val="single"/>
        </w:rPr>
        <w:t>CONDITII CONTRACT</w:t>
      </w:r>
      <w:r w:rsidRPr="001A7D4B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pre</w:t>
      </w:r>
      <w:r w:rsidR="00F82512">
        <w:rPr>
          <w:rFonts w:ascii="Times New Roman" w:hAnsi="Times New Roman"/>
          <w:sz w:val="24"/>
          <w:szCs w:val="24"/>
        </w:rPr>
        <w:t>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1A7D4B">
        <w:rPr>
          <w:rFonts w:ascii="Times New Roman" w:hAnsi="Times New Roman"/>
          <w:sz w:val="24"/>
          <w:szCs w:val="24"/>
        </w:rPr>
        <w:t>va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prezenta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astfel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A7D4B">
        <w:rPr>
          <w:rFonts w:ascii="Times New Roman" w:hAnsi="Times New Roman"/>
          <w:sz w:val="24"/>
          <w:szCs w:val="24"/>
        </w:rPr>
        <w:t>pretul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in lei cu si </w:t>
      </w:r>
      <w:proofErr w:type="spellStart"/>
      <w:r w:rsidRPr="001A7D4B">
        <w:rPr>
          <w:rFonts w:ascii="Times New Roman" w:hAnsi="Times New Roman"/>
          <w:sz w:val="24"/>
          <w:szCs w:val="24"/>
        </w:rPr>
        <w:t>fara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7D4B">
        <w:rPr>
          <w:rFonts w:ascii="Times New Roman" w:hAnsi="Times New Roman"/>
          <w:sz w:val="24"/>
          <w:szCs w:val="24"/>
        </w:rPr>
        <w:t>TVA .</w:t>
      </w:r>
      <w:proofErr w:type="gramEnd"/>
    </w:p>
    <w:p w:rsidR="006B3822" w:rsidRPr="001A7D4B" w:rsidRDefault="006B3822" w:rsidP="00412B6D">
      <w:pPr>
        <w:tabs>
          <w:tab w:val="left" w:pos="0"/>
          <w:tab w:val="left" w:pos="915"/>
          <w:tab w:val="left" w:pos="2520"/>
        </w:tabs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ab/>
        <w:t xml:space="preserve">Termenul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execu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(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repara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acoperi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reabilitare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fa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ad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)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prev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zute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n proiectul autorizat prin AC 259/2014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lista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cantit</w:t>
      </w:r>
      <w:r w:rsidR="00F82512">
        <w:rPr>
          <w:rFonts w:ascii="Times New Roman" w:hAnsi="Times New Roman"/>
          <w:sz w:val="24"/>
          <w:szCs w:val="24"/>
          <w:lang w:val="ro-RO"/>
        </w:rPr>
        <w:t>at</w:t>
      </w:r>
      <w:r w:rsidRPr="001A7D4B">
        <w:rPr>
          <w:rFonts w:ascii="Times New Roman" w:hAnsi="Times New Roman"/>
          <w:sz w:val="24"/>
          <w:szCs w:val="24"/>
          <w:lang w:val="ro-RO"/>
        </w:rPr>
        <w:t>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(parte integrat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a prezentului caiet de sarcini) este p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n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la 02.12.2015.</w:t>
      </w:r>
    </w:p>
    <w:p w:rsidR="006B3822" w:rsidRPr="001A7D4B" w:rsidRDefault="006B3822" w:rsidP="00412B6D">
      <w:pPr>
        <w:tabs>
          <w:tab w:val="left" w:pos="0"/>
          <w:tab w:val="left" w:pos="915"/>
          <w:tab w:val="left" w:pos="2520"/>
        </w:tabs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 xml:space="preserve">Constructorul va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spunde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civil sau penal,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dup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caz, pentru producerea eventualelor accidente rutiere sau pietonale datorate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nesemnaliz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corespunz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toare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, pe timpul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execu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>.</w:t>
      </w:r>
    </w:p>
    <w:p w:rsidR="006B3822" w:rsidRPr="001A7D4B" w:rsidRDefault="006B3822" w:rsidP="00412B6D">
      <w:pPr>
        <w:tabs>
          <w:tab w:val="left" w:pos="0"/>
          <w:tab w:val="left" w:pos="915"/>
          <w:tab w:val="left" w:pos="2520"/>
        </w:tabs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Recep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se va face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n termen de 10 zile de la finalizarea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se va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>ntocmi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un proces verbal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recep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f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obiec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iuni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>.</w:t>
      </w:r>
    </w:p>
    <w:p w:rsidR="006B3822" w:rsidRPr="001A7D4B" w:rsidRDefault="006B3822" w:rsidP="00412B6D">
      <w:pPr>
        <w:tabs>
          <w:tab w:val="left" w:pos="0"/>
          <w:tab w:val="left" w:pos="915"/>
          <w:tab w:val="left" w:pos="2520"/>
        </w:tabs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 xml:space="preserve">Se va face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recep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la terminarea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recep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final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dup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expirarea perioadei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garan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>n conformitate cu HGR 273/1994 actualizat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.</w:t>
      </w:r>
    </w:p>
    <w:p w:rsidR="006B3822" w:rsidRPr="001A7D4B" w:rsidRDefault="006B3822" w:rsidP="00412B6D">
      <w:pPr>
        <w:tabs>
          <w:tab w:val="left" w:pos="0"/>
          <w:tab w:val="left" w:pos="915"/>
          <w:tab w:val="left" w:pos="2520"/>
        </w:tabs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Garan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executate va fi de 36 de luni de la data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finaliz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tuturor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prev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zute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>n caietul de sarcini.</w:t>
      </w:r>
    </w:p>
    <w:p w:rsidR="006B3822" w:rsidRDefault="006B3822" w:rsidP="00412B6D">
      <w:pPr>
        <w:tabs>
          <w:tab w:val="left" w:pos="0"/>
          <w:tab w:val="left" w:pos="915"/>
          <w:tab w:val="left" w:pos="2520"/>
        </w:tabs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 xml:space="preserve">Decontarea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se va face pe baz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de factur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emis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de executant,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dup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semnarea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situa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iilor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semnate de dirigintele de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>antier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din partea beneficiarului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6B3822" w:rsidRPr="001A7D4B" w:rsidRDefault="006B3822" w:rsidP="00412B6D">
      <w:pPr>
        <w:tabs>
          <w:tab w:val="left" w:pos="0"/>
          <w:tab w:val="left" w:pos="915"/>
          <w:tab w:val="left" w:pos="2520"/>
        </w:tabs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ab/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Situa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iile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vor fi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>nso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ite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ata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>amente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(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m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sur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torile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pe baza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rora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au fost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>ntocmite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situa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iile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>).</w:t>
      </w:r>
    </w:p>
    <w:p w:rsidR="006B3822" w:rsidRPr="001A7D4B" w:rsidRDefault="006B3822" w:rsidP="00412B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7D4B">
        <w:rPr>
          <w:rFonts w:ascii="Times New Roman" w:hAnsi="Times New Roman"/>
          <w:sz w:val="24"/>
          <w:szCs w:val="24"/>
        </w:rPr>
        <w:t>Ofertantul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declarat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castigator </w:t>
      </w:r>
      <w:proofErr w:type="spellStart"/>
      <w:r w:rsidRPr="001A7D4B">
        <w:rPr>
          <w:rFonts w:ascii="Times New Roman" w:hAnsi="Times New Roman"/>
          <w:sz w:val="24"/>
          <w:szCs w:val="24"/>
        </w:rPr>
        <w:t>va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constitui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garantia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buna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1A7D4B">
        <w:rPr>
          <w:rFonts w:ascii="Times New Roman" w:hAnsi="Times New Roman"/>
          <w:b/>
          <w:sz w:val="24"/>
          <w:szCs w:val="24"/>
        </w:rPr>
        <w:t>executie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contractului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1A7D4B">
        <w:rPr>
          <w:rFonts w:ascii="Times New Roman" w:hAnsi="Times New Roman"/>
          <w:sz w:val="24"/>
          <w:szCs w:val="24"/>
        </w:rPr>
        <w:t>cuantum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10% </w:t>
      </w:r>
    </w:p>
    <w:p w:rsidR="006B3822" w:rsidRPr="001A7D4B" w:rsidRDefault="006B3822" w:rsidP="00412B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7D4B">
        <w:rPr>
          <w:rFonts w:ascii="Times New Roman" w:hAnsi="Times New Roman"/>
          <w:sz w:val="24"/>
          <w:szCs w:val="24"/>
        </w:rPr>
        <w:lastRenderedPageBreak/>
        <w:t xml:space="preserve">( </w:t>
      </w:r>
      <w:proofErr w:type="spellStart"/>
      <w:r w:rsidRPr="001A7D4B">
        <w:rPr>
          <w:rFonts w:ascii="Times New Roman" w:hAnsi="Times New Roman"/>
          <w:sz w:val="24"/>
          <w:szCs w:val="24"/>
        </w:rPr>
        <w:t>sau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5% in </w:t>
      </w:r>
      <w:proofErr w:type="spellStart"/>
      <w:r w:rsidRPr="001A7D4B">
        <w:rPr>
          <w:rFonts w:ascii="Times New Roman" w:hAnsi="Times New Roman"/>
          <w:sz w:val="24"/>
          <w:szCs w:val="24"/>
        </w:rPr>
        <w:t>cazul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IMM) din </w:t>
      </w:r>
      <w:proofErr w:type="spellStart"/>
      <w:r w:rsidRPr="001A7D4B">
        <w:rPr>
          <w:rFonts w:ascii="Times New Roman" w:hAnsi="Times New Roman"/>
          <w:sz w:val="24"/>
          <w:szCs w:val="24"/>
        </w:rPr>
        <w:t>valoarea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contractului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in lei </w:t>
      </w:r>
      <w:proofErr w:type="spellStart"/>
      <w:r w:rsidRPr="001A7D4B">
        <w:rPr>
          <w:rFonts w:ascii="Times New Roman" w:hAnsi="Times New Roman"/>
          <w:sz w:val="24"/>
          <w:szCs w:val="24"/>
        </w:rPr>
        <w:t>fara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TVA , in </w:t>
      </w:r>
      <w:proofErr w:type="spellStart"/>
      <w:r w:rsidRPr="001A7D4B">
        <w:rPr>
          <w:rFonts w:ascii="Times New Roman" w:hAnsi="Times New Roman"/>
          <w:sz w:val="24"/>
          <w:szCs w:val="24"/>
        </w:rPr>
        <w:t>termen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 10 </w:t>
      </w:r>
      <w:proofErr w:type="spellStart"/>
      <w:r w:rsidRPr="001A7D4B">
        <w:rPr>
          <w:rFonts w:ascii="Times New Roman" w:hAnsi="Times New Roman"/>
          <w:sz w:val="24"/>
          <w:szCs w:val="24"/>
        </w:rPr>
        <w:t>zile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1A7D4B">
        <w:rPr>
          <w:rFonts w:ascii="Times New Roman" w:hAnsi="Times New Roman"/>
          <w:sz w:val="24"/>
          <w:szCs w:val="24"/>
        </w:rPr>
        <w:t>semnarea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contractului</w:t>
      </w:r>
      <w:proofErr w:type="spellEnd"/>
      <w:r w:rsidRPr="001A7D4B">
        <w:rPr>
          <w:rFonts w:ascii="Times New Roman" w:hAnsi="Times New Roman"/>
          <w:sz w:val="24"/>
          <w:szCs w:val="24"/>
        </w:rPr>
        <w:t>..</w:t>
      </w:r>
    </w:p>
    <w:p w:rsidR="006B3822" w:rsidRPr="001A7D4B" w:rsidRDefault="006B3822" w:rsidP="00C047EF">
      <w:pPr>
        <w:spacing w:after="0" w:line="240" w:lineRule="auto"/>
        <w:ind w:left="1080" w:firstLine="36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>.</w:t>
      </w:r>
    </w:p>
    <w:p w:rsidR="006B3822" w:rsidRPr="001A7D4B" w:rsidRDefault="006B3822" w:rsidP="00686B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822" w:rsidRPr="001A7D4B" w:rsidRDefault="006B3822" w:rsidP="00981E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A7D4B">
        <w:rPr>
          <w:rFonts w:ascii="Times New Roman" w:hAnsi="Times New Roman"/>
          <w:b/>
          <w:sz w:val="24"/>
          <w:szCs w:val="24"/>
          <w:u w:val="single"/>
        </w:rPr>
        <w:t>CONDITII DE PARTICIPARE</w:t>
      </w:r>
    </w:p>
    <w:p w:rsidR="006B3822" w:rsidRPr="001A7D4B" w:rsidRDefault="006B3822" w:rsidP="00981E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7D4B">
        <w:rPr>
          <w:rFonts w:ascii="Times New Roman" w:hAnsi="Times New Roman"/>
          <w:sz w:val="24"/>
          <w:szCs w:val="24"/>
        </w:rPr>
        <w:t>Ofertantii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vor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prezenta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/>
          <w:sz w:val="24"/>
          <w:szCs w:val="24"/>
        </w:rPr>
        <w:t>oferta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depusa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sediul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autoritatii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contractante</w:t>
      </w:r>
      <w:proofErr w:type="spellEnd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urmatoarele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documente</w:t>
      </w:r>
      <w:proofErr w:type="spellEnd"/>
      <w:r>
        <w:rPr>
          <w:rFonts w:ascii="Times New Roman" w:hAnsi="Times New Roman"/>
          <w:sz w:val="24"/>
          <w:szCs w:val="24"/>
        </w:rPr>
        <w:t xml:space="preserve"> in original (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copie</w:t>
      </w:r>
      <w:proofErr w:type="spellEnd"/>
      <w:r>
        <w:rPr>
          <w:rFonts w:ascii="Times New Roman" w:hAnsi="Times New Roman"/>
          <w:sz w:val="24"/>
          <w:szCs w:val="24"/>
        </w:rPr>
        <w:t xml:space="preserve"> “conform cu </w:t>
      </w:r>
      <w:proofErr w:type="spellStart"/>
      <w:r>
        <w:rPr>
          <w:rFonts w:ascii="Times New Roman" w:hAnsi="Times New Roman"/>
          <w:sz w:val="24"/>
          <w:szCs w:val="24"/>
        </w:rPr>
        <w:t>originalul</w:t>
      </w:r>
      <w:proofErr w:type="spellEnd"/>
      <w:r>
        <w:rPr>
          <w:rFonts w:ascii="Times New Roman" w:hAnsi="Times New Roman"/>
          <w:sz w:val="24"/>
          <w:szCs w:val="24"/>
        </w:rPr>
        <w:t xml:space="preserve">”) si </w:t>
      </w:r>
      <w:proofErr w:type="spellStart"/>
      <w:r>
        <w:rPr>
          <w:rFonts w:ascii="Times New Roman" w:hAnsi="Times New Roman"/>
          <w:sz w:val="24"/>
          <w:szCs w:val="24"/>
        </w:rPr>
        <w:t>copie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: </w:t>
      </w:r>
    </w:p>
    <w:p w:rsidR="006B3822" w:rsidRPr="001A7D4B" w:rsidRDefault="006B3822" w:rsidP="00981E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7D4B">
        <w:rPr>
          <w:rFonts w:ascii="Times New Roman" w:hAnsi="Times New Roman"/>
          <w:sz w:val="24"/>
          <w:szCs w:val="24"/>
        </w:rPr>
        <w:t>1.</w:t>
      </w:r>
      <w:r w:rsidRPr="001A7D4B">
        <w:rPr>
          <w:rFonts w:ascii="Times New Roman" w:hAnsi="Times New Roman"/>
          <w:b/>
          <w:sz w:val="24"/>
          <w:szCs w:val="24"/>
        </w:rPr>
        <w:t>Certificat</w:t>
      </w:r>
      <w:proofErr w:type="gramEnd"/>
      <w:r w:rsidRPr="001A7D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constatator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emis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de ORC</w:t>
      </w:r>
      <w:r w:rsidRPr="001A7D4B">
        <w:rPr>
          <w:rFonts w:ascii="Times New Roman" w:hAnsi="Times New Roman"/>
          <w:sz w:val="24"/>
          <w:szCs w:val="24"/>
        </w:rPr>
        <w:t xml:space="preserve"> in original/</w:t>
      </w:r>
      <w:proofErr w:type="spellStart"/>
      <w:r w:rsidRPr="001A7D4B">
        <w:rPr>
          <w:rFonts w:ascii="Times New Roman" w:hAnsi="Times New Roman"/>
          <w:sz w:val="24"/>
          <w:szCs w:val="24"/>
        </w:rPr>
        <w:t>copie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legalizata</w:t>
      </w:r>
      <w:proofErr w:type="spellEnd"/>
      <w:r w:rsidRPr="001A7D4B">
        <w:rPr>
          <w:rFonts w:ascii="Times New Roman" w:hAnsi="Times New Roman"/>
          <w:sz w:val="24"/>
          <w:szCs w:val="24"/>
        </w:rPr>
        <w:t>/</w:t>
      </w:r>
      <w:proofErr w:type="spellStart"/>
      <w:r w:rsidRPr="001A7D4B">
        <w:rPr>
          <w:rFonts w:ascii="Times New Roman" w:hAnsi="Times New Roman"/>
          <w:sz w:val="24"/>
          <w:szCs w:val="24"/>
        </w:rPr>
        <w:t>copie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lizibila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1A7D4B">
        <w:rPr>
          <w:rFonts w:ascii="Times New Roman" w:hAnsi="Times New Roman"/>
          <w:sz w:val="24"/>
          <w:szCs w:val="24"/>
        </w:rPr>
        <w:t>mentiunea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„conform cu </w:t>
      </w:r>
      <w:proofErr w:type="spellStart"/>
      <w:r w:rsidRPr="001A7D4B">
        <w:rPr>
          <w:rFonts w:ascii="Times New Roman" w:hAnsi="Times New Roman"/>
          <w:sz w:val="24"/>
          <w:szCs w:val="24"/>
        </w:rPr>
        <w:t>originalul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”/ </w:t>
      </w:r>
      <w:proofErr w:type="spellStart"/>
      <w:r w:rsidRPr="001A7D4B">
        <w:rPr>
          <w:rFonts w:ascii="Times New Roman" w:hAnsi="Times New Roman"/>
          <w:sz w:val="24"/>
          <w:szCs w:val="24"/>
        </w:rPr>
        <w:t>sau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electronic, din care </w:t>
      </w:r>
      <w:proofErr w:type="spellStart"/>
      <w:r w:rsidRPr="001A7D4B">
        <w:rPr>
          <w:rFonts w:ascii="Times New Roman" w:hAnsi="Times New Roman"/>
          <w:sz w:val="24"/>
          <w:szCs w:val="24"/>
        </w:rPr>
        <w:t>sa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reiasa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obiectul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activitate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cuprinzand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informatii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valabile</w:t>
      </w:r>
      <w:proofErr w:type="spellEnd"/>
      <w:r w:rsidRPr="001A7D4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reale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la data </w:t>
      </w:r>
      <w:proofErr w:type="spellStart"/>
      <w:r w:rsidRPr="001A7D4B">
        <w:rPr>
          <w:rFonts w:ascii="Times New Roman" w:hAnsi="Times New Roman"/>
          <w:sz w:val="24"/>
          <w:szCs w:val="24"/>
        </w:rPr>
        <w:t>limita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depunere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1A7D4B">
        <w:rPr>
          <w:rFonts w:ascii="Times New Roman" w:hAnsi="Times New Roman"/>
          <w:sz w:val="24"/>
          <w:szCs w:val="24"/>
        </w:rPr>
        <w:t>ofertei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; </w:t>
      </w:r>
    </w:p>
    <w:p w:rsidR="006B3822" w:rsidRPr="001A7D4B" w:rsidRDefault="006B3822" w:rsidP="00981E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7D4B">
        <w:rPr>
          <w:rFonts w:ascii="Times New Roman" w:hAnsi="Times New Roman"/>
          <w:sz w:val="24"/>
          <w:szCs w:val="24"/>
        </w:rPr>
        <w:t>2.Documentele</w:t>
      </w:r>
      <w:proofErr w:type="gramEnd"/>
      <w:r w:rsidRPr="001A7D4B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1A7D4B">
        <w:rPr>
          <w:rFonts w:ascii="Times New Roman" w:hAnsi="Times New Roman"/>
          <w:sz w:val="24"/>
          <w:szCs w:val="24"/>
        </w:rPr>
        <w:t>atesta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14F1">
        <w:rPr>
          <w:rFonts w:ascii="Times New Roman" w:hAnsi="Times New Roman"/>
          <w:b/>
          <w:sz w:val="24"/>
          <w:szCs w:val="24"/>
        </w:rPr>
        <w:t>statutul</w:t>
      </w:r>
      <w:proofErr w:type="spellEnd"/>
      <w:r w:rsidRPr="00F014F1">
        <w:rPr>
          <w:rFonts w:ascii="Times New Roman" w:hAnsi="Times New Roman"/>
          <w:b/>
          <w:sz w:val="24"/>
          <w:szCs w:val="24"/>
        </w:rPr>
        <w:t xml:space="preserve"> de IMM</w:t>
      </w:r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pentru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a se </w:t>
      </w:r>
      <w:proofErr w:type="spellStart"/>
      <w:r w:rsidRPr="001A7D4B">
        <w:rPr>
          <w:rFonts w:ascii="Times New Roman" w:hAnsi="Times New Roman"/>
          <w:sz w:val="24"/>
          <w:szCs w:val="24"/>
        </w:rPr>
        <w:t>beneficia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prevederile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art. 16 din </w:t>
      </w:r>
      <w:proofErr w:type="spellStart"/>
      <w:r w:rsidRPr="001A7D4B">
        <w:rPr>
          <w:rFonts w:ascii="Times New Roman" w:hAnsi="Times New Roman"/>
          <w:sz w:val="24"/>
          <w:szCs w:val="24"/>
        </w:rPr>
        <w:t>Legea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nr.346/2004 (</w:t>
      </w:r>
      <w:proofErr w:type="spellStart"/>
      <w:r w:rsidRPr="001A7D4B">
        <w:rPr>
          <w:rFonts w:ascii="Times New Roman" w:hAnsi="Times New Roman"/>
          <w:sz w:val="24"/>
          <w:szCs w:val="24"/>
        </w:rPr>
        <w:t>daca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este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cazul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A7D4B">
        <w:rPr>
          <w:rFonts w:ascii="Times New Roman" w:hAnsi="Times New Roman"/>
          <w:sz w:val="24"/>
          <w:szCs w:val="24"/>
        </w:rPr>
        <w:t>Formularul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4).  </w:t>
      </w:r>
    </w:p>
    <w:p w:rsidR="006B3822" w:rsidRDefault="006B3822" w:rsidP="00690F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1A7D4B">
        <w:rPr>
          <w:rFonts w:ascii="Times New Roman" w:hAnsi="Times New Roman"/>
          <w:sz w:val="24"/>
          <w:szCs w:val="24"/>
        </w:rPr>
        <w:t>Informatii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referitoare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F014F1">
        <w:rPr>
          <w:rFonts w:ascii="Times New Roman" w:hAnsi="Times New Roman"/>
          <w:b/>
          <w:sz w:val="24"/>
          <w:szCs w:val="24"/>
        </w:rPr>
        <w:t>personalul</w:t>
      </w:r>
      <w:proofErr w:type="spellEnd"/>
      <w:r w:rsidRPr="00F014F1">
        <w:rPr>
          <w:rFonts w:ascii="Times New Roman" w:hAnsi="Times New Roman"/>
          <w:b/>
          <w:sz w:val="24"/>
          <w:szCs w:val="24"/>
        </w:rPr>
        <w:t xml:space="preserve"> minim / </w:t>
      </w:r>
      <w:proofErr w:type="spellStart"/>
      <w:r w:rsidRPr="00F014F1">
        <w:rPr>
          <w:rFonts w:ascii="Times New Roman" w:hAnsi="Times New Roman"/>
          <w:b/>
          <w:sz w:val="24"/>
          <w:szCs w:val="24"/>
        </w:rPr>
        <w:t>organismul</w:t>
      </w:r>
      <w:proofErr w:type="spellEnd"/>
      <w:r w:rsidRPr="00F014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14F1">
        <w:rPr>
          <w:rFonts w:ascii="Times New Roman" w:hAnsi="Times New Roman"/>
          <w:b/>
          <w:sz w:val="24"/>
          <w:szCs w:val="24"/>
        </w:rPr>
        <w:t>tehnic</w:t>
      </w:r>
      <w:proofErr w:type="spellEnd"/>
      <w:r w:rsidRPr="00F014F1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F014F1">
        <w:rPr>
          <w:rFonts w:ascii="Times New Roman" w:hAnsi="Times New Roman"/>
          <w:b/>
          <w:sz w:val="24"/>
          <w:szCs w:val="24"/>
        </w:rPr>
        <w:t>specialitate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care </w:t>
      </w:r>
      <w:proofErr w:type="spellStart"/>
      <w:r w:rsidRPr="001A7D4B">
        <w:rPr>
          <w:rFonts w:ascii="Times New Roman" w:hAnsi="Times New Roman"/>
          <w:sz w:val="24"/>
          <w:szCs w:val="24"/>
        </w:rPr>
        <w:t>dispune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sau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1A7D4B">
        <w:rPr>
          <w:rFonts w:ascii="Times New Roman" w:hAnsi="Times New Roman"/>
          <w:sz w:val="24"/>
          <w:szCs w:val="24"/>
        </w:rPr>
        <w:t>carui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angajament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participare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1A7D4B">
        <w:rPr>
          <w:rFonts w:ascii="Times New Roman" w:hAnsi="Times New Roman"/>
          <w:sz w:val="24"/>
          <w:szCs w:val="24"/>
        </w:rPr>
        <w:t>fost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obtinut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catre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ofertant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. </w:t>
      </w:r>
    </w:p>
    <w:p w:rsidR="006B3822" w:rsidRPr="001A7D4B" w:rsidRDefault="006B3822" w:rsidP="008823D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1A7D4B">
        <w:rPr>
          <w:rFonts w:ascii="Times New Roman" w:hAnsi="Times New Roman"/>
          <w:sz w:val="24"/>
          <w:szCs w:val="24"/>
        </w:rPr>
        <w:t>Ofertantul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trebuie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faca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dovada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1A7D4B">
        <w:rPr>
          <w:rFonts w:ascii="Times New Roman" w:hAnsi="Times New Roman"/>
          <w:sz w:val="24"/>
          <w:szCs w:val="24"/>
        </w:rPr>
        <w:t>dispune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349">
        <w:rPr>
          <w:rFonts w:ascii="Times New Roman" w:hAnsi="Times New Roman"/>
          <w:b/>
          <w:sz w:val="24"/>
          <w:szCs w:val="24"/>
        </w:rPr>
        <w:t>p</w:t>
      </w:r>
      <w:r w:rsidRPr="00BB7349">
        <w:rPr>
          <w:rFonts w:ascii="Times New Roman" w:hAnsi="Times New Roman"/>
          <w:b/>
          <w:color w:val="FF0000"/>
          <w:sz w:val="24"/>
          <w:szCs w:val="24"/>
        </w:rPr>
        <w:t xml:space="preserve">ersonal minim de </w:t>
      </w:r>
      <w:proofErr w:type="spellStart"/>
      <w:proofErr w:type="gramStart"/>
      <w:r w:rsidRPr="00BB7349">
        <w:rPr>
          <w:rFonts w:ascii="Times New Roman" w:hAnsi="Times New Roman"/>
          <w:b/>
          <w:color w:val="FF0000"/>
          <w:sz w:val="24"/>
          <w:szCs w:val="24"/>
        </w:rPr>
        <w:t>specialitate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</w:rPr>
        <w:t xml:space="preserve"> ,</w:t>
      </w:r>
      <w:proofErr w:type="gramEnd"/>
      <w:r w:rsidRPr="001A7D4B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color w:val="FF0000"/>
          <w:sz w:val="24"/>
          <w:szCs w:val="24"/>
        </w:rPr>
        <w:t>necesar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color w:val="FF0000"/>
          <w:sz w:val="24"/>
          <w:szCs w:val="24"/>
        </w:rPr>
        <w:t>pentru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color w:val="FF0000"/>
          <w:sz w:val="24"/>
          <w:szCs w:val="24"/>
        </w:rPr>
        <w:t>indeplinirea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color w:val="FF0000"/>
          <w:sz w:val="24"/>
          <w:szCs w:val="24"/>
        </w:rPr>
        <w:t>contractului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color w:val="FF0000"/>
          <w:sz w:val="24"/>
          <w:szCs w:val="24"/>
        </w:rPr>
        <w:t>dupa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</w:rPr>
        <w:t xml:space="preserve"> cum </w:t>
      </w:r>
      <w:proofErr w:type="spellStart"/>
      <w:r w:rsidRPr="001A7D4B">
        <w:rPr>
          <w:rFonts w:ascii="Times New Roman" w:hAnsi="Times New Roman"/>
          <w:color w:val="FF0000"/>
          <w:sz w:val="24"/>
          <w:szCs w:val="24"/>
        </w:rPr>
        <w:t>urmeaza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</w:rPr>
        <w:t xml:space="preserve"> :</w:t>
      </w:r>
    </w:p>
    <w:p w:rsidR="006B3822" w:rsidRPr="001A7D4B" w:rsidRDefault="006B3822" w:rsidP="0025733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 xml:space="preserve">un </w:t>
      </w:r>
      <w:r w:rsidR="00F82512">
        <w:rPr>
          <w:rFonts w:ascii="Times New Roman" w:hAnsi="Times New Roman"/>
          <w:color w:val="FF0000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 xml:space="preserve">ef de </w:t>
      </w:r>
      <w:proofErr w:type="spellStart"/>
      <w:r w:rsidR="00F82512">
        <w:rPr>
          <w:rFonts w:ascii="Times New Roman" w:hAnsi="Times New Roman"/>
          <w:color w:val="FF0000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>antier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– inginer sau subinginer constructor, desemnat de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c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>tre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antreprenor, care s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conduc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realizarea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pe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BE0ACA">
        <w:rPr>
          <w:rFonts w:ascii="Times New Roman" w:hAnsi="Times New Roman"/>
          <w:sz w:val="24"/>
          <w:szCs w:val="24"/>
          <w:lang w:val="ro-RO"/>
        </w:rPr>
        <w:t>antier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BE0ACA">
        <w:rPr>
          <w:rFonts w:ascii="Times New Roman" w:hAnsi="Times New Roman"/>
          <w:sz w:val="24"/>
          <w:szCs w:val="24"/>
          <w:lang w:val="ro-RO"/>
        </w:rPr>
        <w:t>i s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urm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>reasc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realizarea acestora conform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documenta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BE0ACA">
        <w:rPr>
          <w:rFonts w:ascii="Times New Roman" w:hAnsi="Times New Roman"/>
          <w:sz w:val="24"/>
          <w:szCs w:val="24"/>
          <w:lang w:val="ro-RO"/>
        </w:rPr>
        <w:t>iei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tehnice, ale normativelor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n vigoare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i procedurile tehnice ale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execu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BE0ACA">
        <w:rPr>
          <w:rFonts w:ascii="Times New Roman" w:hAnsi="Times New Roman"/>
          <w:sz w:val="24"/>
          <w:szCs w:val="24"/>
          <w:lang w:val="ro-RO"/>
        </w:rPr>
        <w:t>iei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>.</w:t>
      </w:r>
    </w:p>
    <w:p w:rsidR="006B3822" w:rsidRPr="00BE0ACA" w:rsidRDefault="006B3822" w:rsidP="0025733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 xml:space="preserve">un Responsabil tehnic cu </w:t>
      </w:r>
      <w:proofErr w:type="spellStart"/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>execu</w:t>
      </w:r>
      <w:r w:rsidR="00F82512">
        <w:rPr>
          <w:rFonts w:ascii="Times New Roman" w:hAnsi="Times New Roman"/>
          <w:color w:val="FF0000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>ia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color w:val="FF0000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>rii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 xml:space="preserve"> (RTE) 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atestat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n domeniul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construc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BE0ACA">
        <w:rPr>
          <w:rFonts w:ascii="Times New Roman" w:hAnsi="Times New Roman"/>
          <w:sz w:val="24"/>
          <w:szCs w:val="24"/>
          <w:lang w:val="ro-RO"/>
        </w:rPr>
        <w:t>iilor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civile, industriale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i agricole,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n conformitate cu art. 14 din Legea nr. 10/1995 privind calitatea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n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construc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BE0ACA">
        <w:rPr>
          <w:rFonts w:ascii="Times New Roman" w:hAnsi="Times New Roman"/>
          <w:sz w:val="24"/>
          <w:szCs w:val="24"/>
          <w:lang w:val="ro-RO"/>
        </w:rPr>
        <w:t>ii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; Cap. 4, art. 21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i art. 22 din HGR 925/1995 pentru aprobarea Regulamentului de verificare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BE0ACA">
        <w:rPr>
          <w:rFonts w:ascii="Times New Roman" w:hAnsi="Times New Roman"/>
          <w:sz w:val="24"/>
          <w:szCs w:val="24"/>
          <w:lang w:val="ro-RO"/>
        </w:rPr>
        <w:t>i expertizare tehnic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 de calitate a proiectelor, a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execu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BE0ACA">
        <w:rPr>
          <w:rFonts w:ascii="Times New Roman" w:hAnsi="Times New Roman"/>
          <w:sz w:val="24"/>
          <w:szCs w:val="24"/>
          <w:lang w:val="ro-RO"/>
        </w:rPr>
        <w:t>iei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i a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construc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BE0ACA">
        <w:rPr>
          <w:rFonts w:ascii="Times New Roman" w:hAnsi="Times New Roman"/>
          <w:sz w:val="24"/>
          <w:szCs w:val="24"/>
          <w:lang w:val="ro-RO"/>
        </w:rPr>
        <w:t>iilor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>; Ordinul nr. 777/2003 pentru aprobarea reglement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>rii tehnice „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Indrum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>tor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pentru atestarea tehnico – profesional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 a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speciali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BE0ACA">
        <w:rPr>
          <w:rFonts w:ascii="Times New Roman" w:hAnsi="Times New Roman"/>
          <w:sz w:val="24"/>
          <w:szCs w:val="24"/>
          <w:lang w:val="ro-RO"/>
        </w:rPr>
        <w:t>tilor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cu activitate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n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construc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BE0ACA">
        <w:rPr>
          <w:rFonts w:ascii="Times New Roman" w:hAnsi="Times New Roman"/>
          <w:sz w:val="24"/>
          <w:szCs w:val="24"/>
          <w:lang w:val="ro-RO"/>
        </w:rPr>
        <w:t>ii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>”;</w:t>
      </w:r>
    </w:p>
    <w:p w:rsidR="006B3822" w:rsidRPr="00BE0ACA" w:rsidRDefault="006B3822" w:rsidP="0025733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 xml:space="preserve">un coordonator </w:t>
      </w:r>
      <w:r w:rsidR="00F82512">
        <w:rPr>
          <w:rFonts w:ascii="Times New Roman" w:hAnsi="Times New Roman"/>
          <w:color w:val="FF0000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 xml:space="preserve">n materie de securitate </w:t>
      </w:r>
      <w:r w:rsidR="00F82512">
        <w:rPr>
          <w:rFonts w:ascii="Times New Roman" w:hAnsi="Times New Roman"/>
          <w:color w:val="FF0000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 xml:space="preserve">i </w:t>
      </w:r>
      <w:proofErr w:type="spellStart"/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>s</w:t>
      </w:r>
      <w:r w:rsidR="00F82512">
        <w:rPr>
          <w:rFonts w:ascii="Times New Roman" w:hAnsi="Times New Roman"/>
          <w:color w:val="FF0000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>n</w:t>
      </w:r>
      <w:r w:rsidR="00F82512">
        <w:rPr>
          <w:rFonts w:ascii="Times New Roman" w:hAnsi="Times New Roman"/>
          <w:color w:val="FF0000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>tate</w:t>
      </w:r>
      <w:proofErr w:type="spellEnd"/>
      <w:r w:rsidRPr="001A7D4B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conform HG 300/2006 privind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cerin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BE0ACA">
        <w:rPr>
          <w:rFonts w:ascii="Times New Roman" w:hAnsi="Times New Roman"/>
          <w:sz w:val="24"/>
          <w:szCs w:val="24"/>
          <w:lang w:val="ro-RO"/>
        </w:rPr>
        <w:t>ele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minime de securitate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BE0ACA">
        <w:rPr>
          <w:rFonts w:ascii="Times New Roman" w:hAnsi="Times New Roman"/>
          <w:sz w:val="24"/>
          <w:szCs w:val="24"/>
          <w:lang w:val="ro-RO"/>
        </w:rPr>
        <w:t xml:space="preserve">i </w:t>
      </w:r>
      <w:proofErr w:type="spellStart"/>
      <w:r w:rsidRPr="00BE0ACA">
        <w:rPr>
          <w:rFonts w:ascii="Times New Roman" w:hAnsi="Times New Roman"/>
          <w:sz w:val="24"/>
          <w:szCs w:val="24"/>
          <w:lang w:val="ro-RO"/>
        </w:rPr>
        <w:t>s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>n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BE0ACA">
        <w:rPr>
          <w:rFonts w:ascii="Times New Roman" w:hAnsi="Times New Roman"/>
          <w:sz w:val="24"/>
          <w:szCs w:val="24"/>
          <w:lang w:val="ro-RO"/>
        </w:rPr>
        <w:t>tate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pentru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BE0ACA">
        <w:rPr>
          <w:rFonts w:ascii="Times New Roman" w:hAnsi="Times New Roman"/>
          <w:sz w:val="24"/>
          <w:szCs w:val="24"/>
          <w:lang w:val="ro-RO"/>
        </w:rPr>
        <w:t>antierele</w:t>
      </w:r>
      <w:proofErr w:type="spellEnd"/>
      <w:r w:rsidRPr="00BE0ACA">
        <w:rPr>
          <w:rFonts w:ascii="Times New Roman" w:hAnsi="Times New Roman"/>
          <w:sz w:val="24"/>
          <w:szCs w:val="24"/>
          <w:lang w:val="ro-RO"/>
        </w:rPr>
        <w:t xml:space="preserve"> temporare sau mobile;</w:t>
      </w:r>
    </w:p>
    <w:p w:rsidR="006B3822" w:rsidRDefault="006B3822" w:rsidP="00BA492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6B3822" w:rsidRPr="00F96266" w:rsidRDefault="006B3822" w:rsidP="00BA492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F96266">
        <w:rPr>
          <w:rFonts w:ascii="Times New Roman" w:hAnsi="Times New Roman"/>
          <w:sz w:val="24"/>
          <w:szCs w:val="24"/>
          <w:lang w:val="ro-RO"/>
        </w:rPr>
        <w:t xml:space="preserve">Pentru persoanele mai sus </w:t>
      </w:r>
      <w:proofErr w:type="spellStart"/>
      <w:r w:rsidRPr="00F96266">
        <w:rPr>
          <w:rFonts w:ascii="Times New Roman" w:hAnsi="Times New Roman"/>
          <w:sz w:val="24"/>
          <w:szCs w:val="24"/>
          <w:lang w:val="ro-RO"/>
        </w:rPr>
        <w:t>men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F96266">
        <w:rPr>
          <w:rFonts w:ascii="Times New Roman" w:hAnsi="Times New Roman"/>
          <w:sz w:val="24"/>
          <w:szCs w:val="24"/>
          <w:lang w:val="ro-RO"/>
        </w:rPr>
        <w:t>ionate</w:t>
      </w:r>
      <w:proofErr w:type="spellEnd"/>
      <w:r w:rsidRPr="00F96266">
        <w:rPr>
          <w:rFonts w:ascii="Times New Roman" w:hAnsi="Times New Roman"/>
          <w:sz w:val="24"/>
          <w:szCs w:val="24"/>
          <w:lang w:val="ro-RO"/>
        </w:rPr>
        <w:t xml:space="preserve"> se vor anexa:</w:t>
      </w:r>
    </w:p>
    <w:p w:rsidR="006B3822" w:rsidRPr="00F96266" w:rsidRDefault="006B3822" w:rsidP="00BA492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F96266">
        <w:rPr>
          <w:rFonts w:ascii="Times New Roman" w:hAnsi="Times New Roman"/>
          <w:sz w:val="24"/>
          <w:szCs w:val="24"/>
          <w:lang w:val="ro-RO"/>
        </w:rPr>
        <w:t>declara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F96266">
        <w:rPr>
          <w:rFonts w:ascii="Times New Roman" w:hAnsi="Times New Roman"/>
          <w:sz w:val="24"/>
          <w:szCs w:val="24"/>
          <w:lang w:val="ro-RO"/>
        </w:rPr>
        <w:t>ii</w:t>
      </w:r>
      <w:proofErr w:type="spellEnd"/>
      <w:r w:rsidRPr="00F96266">
        <w:rPr>
          <w:rFonts w:ascii="Times New Roman" w:hAnsi="Times New Roman"/>
          <w:sz w:val="24"/>
          <w:szCs w:val="24"/>
          <w:lang w:val="ro-RO"/>
        </w:rPr>
        <w:t xml:space="preserve"> semnate privind disponibilitatea de a lucra pe toat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F96266">
        <w:rPr>
          <w:rFonts w:ascii="Times New Roman" w:hAnsi="Times New Roman"/>
          <w:sz w:val="24"/>
          <w:szCs w:val="24"/>
          <w:lang w:val="ro-RO"/>
        </w:rPr>
        <w:t xml:space="preserve"> perioada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F96266">
        <w:rPr>
          <w:rFonts w:ascii="Times New Roman" w:hAnsi="Times New Roman"/>
          <w:sz w:val="24"/>
          <w:szCs w:val="24"/>
          <w:lang w:val="ro-RO"/>
        </w:rPr>
        <w:t>n cadrul acestui contract;</w:t>
      </w:r>
    </w:p>
    <w:p w:rsidR="006B3822" w:rsidRPr="00F96266" w:rsidRDefault="006B3822" w:rsidP="00BA492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F96266">
        <w:rPr>
          <w:rFonts w:ascii="Times New Roman" w:hAnsi="Times New Roman"/>
          <w:sz w:val="24"/>
          <w:szCs w:val="24"/>
          <w:lang w:val="ro-RO"/>
        </w:rPr>
        <w:t>diplome care atest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F96266">
        <w:rPr>
          <w:rFonts w:ascii="Times New Roman" w:hAnsi="Times New Roman"/>
          <w:sz w:val="24"/>
          <w:szCs w:val="24"/>
          <w:lang w:val="ro-RO"/>
        </w:rPr>
        <w:t xml:space="preserve"> specializarea personalului;</w:t>
      </w:r>
    </w:p>
    <w:p w:rsidR="006B3822" w:rsidRPr="00F96266" w:rsidRDefault="006B3822" w:rsidP="0025733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F96266">
        <w:rPr>
          <w:rFonts w:ascii="Times New Roman" w:hAnsi="Times New Roman"/>
          <w:sz w:val="24"/>
          <w:szCs w:val="24"/>
          <w:lang w:val="ro-RO"/>
        </w:rPr>
        <w:t>autoriza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F96266">
        <w:rPr>
          <w:rFonts w:ascii="Times New Roman" w:hAnsi="Times New Roman"/>
          <w:sz w:val="24"/>
          <w:szCs w:val="24"/>
          <w:lang w:val="ro-RO"/>
        </w:rPr>
        <w:t>ii</w:t>
      </w:r>
      <w:proofErr w:type="spellEnd"/>
      <w:r w:rsidRPr="00F96266">
        <w:rPr>
          <w:rFonts w:ascii="Times New Roman" w:hAnsi="Times New Roman"/>
          <w:sz w:val="24"/>
          <w:szCs w:val="24"/>
          <w:lang w:val="ro-RO"/>
        </w:rPr>
        <w:t>/certificate de atestare profesional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F96266">
        <w:rPr>
          <w:rFonts w:ascii="Times New Roman" w:hAnsi="Times New Roman"/>
          <w:sz w:val="24"/>
          <w:szCs w:val="24"/>
          <w:lang w:val="ro-RO"/>
        </w:rPr>
        <w:t xml:space="preserve"> specifice domeniului </w:t>
      </w:r>
      <w:proofErr w:type="spellStart"/>
      <w:r w:rsidRPr="00F96266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F96266">
        <w:rPr>
          <w:rFonts w:ascii="Times New Roman" w:hAnsi="Times New Roman"/>
          <w:sz w:val="24"/>
          <w:szCs w:val="24"/>
          <w:lang w:val="ro-RO"/>
        </w:rPr>
        <w:t>rilor</w:t>
      </w:r>
      <w:proofErr w:type="spellEnd"/>
      <w:r w:rsidRPr="00F96266">
        <w:rPr>
          <w:rFonts w:ascii="Times New Roman" w:hAnsi="Times New Roman"/>
          <w:sz w:val="24"/>
          <w:szCs w:val="24"/>
          <w:lang w:val="ro-RO"/>
        </w:rPr>
        <w:t xml:space="preserve"> care se vor executa;</w:t>
      </w:r>
    </w:p>
    <w:p w:rsidR="006B3822" w:rsidRPr="00F96266" w:rsidRDefault="006B3822" w:rsidP="0025733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F96266">
        <w:rPr>
          <w:rFonts w:ascii="Times New Roman" w:hAnsi="Times New Roman"/>
          <w:sz w:val="24"/>
          <w:szCs w:val="24"/>
          <w:lang w:val="ro-RO"/>
        </w:rPr>
        <w:t>pentru RTE: atestat/</w:t>
      </w:r>
      <w:proofErr w:type="spellStart"/>
      <w:r w:rsidRPr="00F96266">
        <w:rPr>
          <w:rFonts w:ascii="Times New Roman" w:hAnsi="Times New Roman"/>
          <w:sz w:val="24"/>
          <w:szCs w:val="24"/>
          <w:lang w:val="ro-RO"/>
        </w:rPr>
        <w:t>autoriza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F96266">
        <w:rPr>
          <w:rFonts w:ascii="Times New Roman" w:hAnsi="Times New Roman"/>
          <w:sz w:val="24"/>
          <w:szCs w:val="24"/>
          <w:lang w:val="ro-RO"/>
        </w:rPr>
        <w:t>ie</w:t>
      </w:r>
      <w:proofErr w:type="spellEnd"/>
      <w:r w:rsidRPr="00F9626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F96266">
        <w:rPr>
          <w:rFonts w:ascii="Times New Roman" w:hAnsi="Times New Roman"/>
          <w:sz w:val="24"/>
          <w:szCs w:val="24"/>
          <w:lang w:val="ro-RO"/>
        </w:rPr>
        <w:t xml:space="preserve">i/sau </w:t>
      </w:r>
      <w:proofErr w:type="spellStart"/>
      <w:r w:rsidRPr="00F96266">
        <w:rPr>
          <w:rFonts w:ascii="Times New Roman" w:hAnsi="Times New Roman"/>
          <w:sz w:val="24"/>
          <w:szCs w:val="24"/>
          <w:lang w:val="ro-RO"/>
        </w:rPr>
        <w:t>legitima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F96266">
        <w:rPr>
          <w:rFonts w:ascii="Times New Roman" w:hAnsi="Times New Roman"/>
          <w:sz w:val="24"/>
          <w:szCs w:val="24"/>
          <w:lang w:val="ro-RO"/>
        </w:rPr>
        <w:t>ia</w:t>
      </w:r>
      <w:proofErr w:type="spellEnd"/>
      <w:r w:rsidRPr="00F9626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F96266">
        <w:rPr>
          <w:rFonts w:ascii="Times New Roman" w:hAnsi="Times New Roman"/>
          <w:sz w:val="24"/>
          <w:szCs w:val="24"/>
          <w:lang w:val="ro-RO"/>
        </w:rPr>
        <w:t>n termen de valabilitate la data limit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F96266">
        <w:rPr>
          <w:rFonts w:ascii="Times New Roman" w:hAnsi="Times New Roman"/>
          <w:sz w:val="24"/>
          <w:szCs w:val="24"/>
          <w:lang w:val="ro-RO"/>
        </w:rPr>
        <w:t xml:space="preserve"> de depunere a ofertei;</w:t>
      </w:r>
    </w:p>
    <w:p w:rsidR="006B3822" w:rsidRPr="001A7D4B" w:rsidRDefault="006B3822" w:rsidP="00690F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B3822" w:rsidRPr="001A7D4B" w:rsidRDefault="006B3822" w:rsidP="00981E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1A7D4B">
        <w:rPr>
          <w:rFonts w:ascii="Times New Roman" w:hAnsi="Times New Roman"/>
          <w:sz w:val="24"/>
          <w:szCs w:val="24"/>
        </w:rPr>
        <w:t>vor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completa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Formularele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9 si 7 din </w:t>
      </w:r>
      <w:proofErr w:type="spellStart"/>
      <w:r w:rsidRPr="001A7D4B">
        <w:rPr>
          <w:rFonts w:ascii="Times New Roman" w:hAnsi="Times New Roman"/>
          <w:sz w:val="24"/>
          <w:szCs w:val="24"/>
        </w:rPr>
        <w:t>sectiunea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Formulare</w:t>
      </w:r>
      <w:proofErr w:type="spellEnd"/>
    </w:p>
    <w:p w:rsidR="006B3822" w:rsidRPr="001A7D4B" w:rsidRDefault="006B3822" w:rsidP="00E812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822" w:rsidRPr="001A7D4B" w:rsidRDefault="006B3822" w:rsidP="00E81215">
      <w:pPr>
        <w:tabs>
          <w:tab w:val="left" w:pos="0"/>
          <w:tab w:val="left" w:pos="915"/>
          <w:tab w:val="left" w:pos="126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 xml:space="preserve">Oferta va cuprinde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urm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toarele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formulare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>ntocmite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n baza listelor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cantit</w:t>
      </w:r>
      <w:r w:rsidR="00F82512">
        <w:rPr>
          <w:rFonts w:ascii="Times New Roman" w:hAnsi="Times New Roman"/>
          <w:sz w:val="24"/>
          <w:szCs w:val="24"/>
          <w:lang w:val="ro-RO"/>
        </w:rPr>
        <w:t>at</w:t>
      </w:r>
      <w:r w:rsidRPr="001A7D4B">
        <w:rPr>
          <w:rFonts w:ascii="Times New Roman" w:hAnsi="Times New Roman"/>
          <w:sz w:val="24"/>
          <w:szCs w:val="24"/>
          <w:lang w:val="ro-RO"/>
        </w:rPr>
        <w:t>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>:</w:t>
      </w:r>
    </w:p>
    <w:p w:rsidR="006B3822" w:rsidRPr="001A7D4B" w:rsidRDefault="006B3822" w:rsidP="00E81215">
      <w:pPr>
        <w:numPr>
          <w:ilvl w:val="0"/>
          <w:numId w:val="21"/>
        </w:numPr>
        <w:tabs>
          <w:tab w:val="left" w:pos="0"/>
          <w:tab w:val="left" w:pos="915"/>
          <w:tab w:val="left" w:pos="126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>centralizatorul cheltuielilor pe obiectiv (formularul F1);</w:t>
      </w:r>
    </w:p>
    <w:p w:rsidR="006B3822" w:rsidRPr="001A7D4B" w:rsidRDefault="006B3822" w:rsidP="00E81215">
      <w:pPr>
        <w:numPr>
          <w:ilvl w:val="0"/>
          <w:numId w:val="21"/>
        </w:numPr>
        <w:tabs>
          <w:tab w:val="left" w:pos="0"/>
          <w:tab w:val="left" w:pos="915"/>
          <w:tab w:val="left" w:pos="126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 xml:space="preserve">centralizatorul cheltuielilor pe categorii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>, pe obiecte (formularul F2)</w:t>
      </w:r>
    </w:p>
    <w:p w:rsidR="006B3822" w:rsidRPr="001A7D4B" w:rsidRDefault="006B3822" w:rsidP="00E81215">
      <w:pPr>
        <w:numPr>
          <w:ilvl w:val="0"/>
          <w:numId w:val="21"/>
        </w:numPr>
        <w:tabs>
          <w:tab w:val="left" w:pos="0"/>
          <w:tab w:val="left" w:pos="915"/>
          <w:tab w:val="left" w:pos="126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 xml:space="preserve">listele cu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cantit</w:t>
      </w:r>
      <w:r w:rsidR="00F82512">
        <w:rPr>
          <w:rFonts w:ascii="Times New Roman" w:hAnsi="Times New Roman"/>
          <w:sz w:val="24"/>
          <w:szCs w:val="24"/>
          <w:lang w:val="ro-RO"/>
        </w:rPr>
        <w:t>at</w:t>
      </w:r>
      <w:r w:rsidRPr="001A7D4B">
        <w:rPr>
          <w:rFonts w:ascii="Times New Roman" w:hAnsi="Times New Roman"/>
          <w:sz w:val="24"/>
          <w:szCs w:val="24"/>
          <w:lang w:val="ro-RO"/>
        </w:rPr>
        <w:t>ile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pe categorii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(formularul F3)</w:t>
      </w:r>
    </w:p>
    <w:p w:rsidR="006B3822" w:rsidRPr="001A7D4B" w:rsidRDefault="006B3822" w:rsidP="00E81215">
      <w:pPr>
        <w:tabs>
          <w:tab w:val="left" w:pos="0"/>
          <w:tab w:val="left" w:pos="915"/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6B3822" w:rsidRPr="001A7D4B" w:rsidRDefault="006B3822" w:rsidP="00E81215">
      <w:pPr>
        <w:tabs>
          <w:tab w:val="left" w:pos="0"/>
          <w:tab w:val="left" w:pos="915"/>
          <w:tab w:val="left" w:pos="126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>Formularele F1-F3, completate cu pre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uri unitare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valori, devin formulare pentru devizul ofertei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vor fi utilizate pentru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>ntocmirea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situa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iilor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lucr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executate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n vederea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decont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rii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>.</w:t>
      </w:r>
    </w:p>
    <w:p w:rsidR="006B3822" w:rsidRPr="001A7D4B" w:rsidRDefault="006B3822" w:rsidP="00E81215">
      <w:pPr>
        <w:numPr>
          <w:ilvl w:val="0"/>
          <w:numId w:val="21"/>
        </w:numPr>
        <w:tabs>
          <w:tab w:val="left" w:pos="0"/>
          <w:tab w:val="left" w:pos="915"/>
          <w:tab w:val="left" w:pos="126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>se va prezenta lista consumurilor de resurse materiale;</w:t>
      </w:r>
    </w:p>
    <w:p w:rsidR="006B3822" w:rsidRPr="001A7D4B" w:rsidRDefault="006B3822" w:rsidP="00E81215">
      <w:pPr>
        <w:numPr>
          <w:ilvl w:val="0"/>
          <w:numId w:val="21"/>
        </w:numPr>
        <w:tabs>
          <w:tab w:val="left" w:pos="0"/>
          <w:tab w:val="left" w:pos="915"/>
          <w:tab w:val="left" w:pos="126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>se va prezenta lista consumurilor cu m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na de lucru;</w:t>
      </w:r>
    </w:p>
    <w:p w:rsidR="006B3822" w:rsidRPr="001A7D4B" w:rsidRDefault="006B3822" w:rsidP="00E81215">
      <w:pPr>
        <w:numPr>
          <w:ilvl w:val="0"/>
          <w:numId w:val="21"/>
        </w:numPr>
        <w:tabs>
          <w:tab w:val="left" w:pos="0"/>
          <w:tab w:val="left" w:pos="915"/>
          <w:tab w:val="left" w:pos="126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 xml:space="preserve">se va prezenta lista consumurilor de ore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func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ionare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a utilajelor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construc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>;</w:t>
      </w:r>
    </w:p>
    <w:p w:rsidR="006B3822" w:rsidRPr="001A7D4B" w:rsidRDefault="006B3822" w:rsidP="003B7BFE">
      <w:pPr>
        <w:numPr>
          <w:ilvl w:val="0"/>
          <w:numId w:val="21"/>
        </w:numPr>
        <w:tabs>
          <w:tab w:val="left" w:pos="0"/>
          <w:tab w:val="left" w:pos="915"/>
          <w:tab w:val="left" w:pos="126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>se va prezenta lista consumurilor privind transporturilor</w:t>
      </w:r>
    </w:p>
    <w:p w:rsidR="006B3822" w:rsidRPr="001A7D4B" w:rsidRDefault="006B3822" w:rsidP="003B7BFE">
      <w:pPr>
        <w:tabs>
          <w:tab w:val="left" w:pos="0"/>
          <w:tab w:val="left" w:pos="915"/>
          <w:tab w:val="left" w:pos="1260"/>
        </w:tabs>
        <w:ind w:firstLine="90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6B3822" w:rsidRPr="001A7D4B" w:rsidRDefault="006B3822" w:rsidP="003B7BFE">
      <w:pPr>
        <w:tabs>
          <w:tab w:val="left" w:pos="0"/>
          <w:tab w:val="left" w:pos="915"/>
          <w:tab w:val="left" w:pos="2520"/>
        </w:tabs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lastRenderedPageBreak/>
        <w:tab/>
        <w:t xml:space="preserve">Cheltuielile legate de organizare de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>antier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, precum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cheltuielile legate de consumul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utilit</w:t>
      </w:r>
      <w:r w:rsidR="00F82512">
        <w:rPr>
          <w:rFonts w:ascii="Times New Roman" w:hAnsi="Times New Roman"/>
          <w:sz w:val="24"/>
          <w:szCs w:val="24"/>
          <w:lang w:val="ro-RO"/>
        </w:rPr>
        <w:t>at</w:t>
      </w:r>
      <w:r w:rsidRPr="001A7D4B">
        <w:rPr>
          <w:rFonts w:ascii="Times New Roman" w:hAnsi="Times New Roman"/>
          <w:sz w:val="24"/>
          <w:szCs w:val="24"/>
          <w:lang w:val="ro-RO"/>
        </w:rPr>
        <w:t>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(ap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, electricitate, gaz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etc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) vor fi suportate de societatea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construc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declarat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</w:t>
      </w:r>
      <w:r w:rsidR="00F82512">
        <w:rPr>
          <w:rFonts w:ascii="Times New Roman" w:hAnsi="Times New Roman"/>
          <w:sz w:val="24"/>
          <w:szCs w:val="24"/>
          <w:lang w:val="ro-RO"/>
        </w:rPr>
        <w:t>as</w:t>
      </w:r>
      <w:r w:rsidRPr="001A7D4B">
        <w:rPr>
          <w:rFonts w:ascii="Times New Roman" w:hAnsi="Times New Roman"/>
          <w:sz w:val="24"/>
          <w:szCs w:val="24"/>
          <w:lang w:val="ro-RO"/>
        </w:rPr>
        <w:t>tig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toare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>.</w:t>
      </w:r>
    </w:p>
    <w:p w:rsidR="006B3822" w:rsidRPr="001A7D4B" w:rsidRDefault="006B3822" w:rsidP="003B7BFE">
      <w:pPr>
        <w:tabs>
          <w:tab w:val="left" w:pos="0"/>
          <w:tab w:val="left" w:pos="915"/>
          <w:tab w:val="left" w:pos="2520"/>
        </w:tabs>
        <w:jc w:val="both"/>
        <w:rPr>
          <w:rFonts w:ascii="Times New Roman" w:hAnsi="Times New Roman"/>
          <w:sz w:val="24"/>
          <w:szCs w:val="24"/>
          <w:lang w:val="ro-RO"/>
        </w:rPr>
      </w:pPr>
      <w:r w:rsidRPr="001A7D4B">
        <w:rPr>
          <w:rFonts w:ascii="Times New Roman" w:hAnsi="Times New Roman"/>
          <w:sz w:val="24"/>
          <w:szCs w:val="24"/>
          <w:lang w:val="ro-RO"/>
        </w:rPr>
        <w:tab/>
        <w:t xml:space="preserve">Societatea de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construc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declarat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</w:t>
      </w:r>
      <w:r w:rsidR="00F82512">
        <w:rPr>
          <w:rFonts w:ascii="Times New Roman" w:hAnsi="Times New Roman"/>
          <w:sz w:val="24"/>
          <w:szCs w:val="24"/>
          <w:lang w:val="ro-RO"/>
        </w:rPr>
        <w:t>as</w:t>
      </w:r>
      <w:r w:rsidRPr="001A7D4B">
        <w:rPr>
          <w:rFonts w:ascii="Times New Roman" w:hAnsi="Times New Roman"/>
          <w:sz w:val="24"/>
          <w:szCs w:val="24"/>
          <w:lang w:val="ro-RO"/>
        </w:rPr>
        <w:t>tig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toare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este obligat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s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men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in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cur</w:t>
      </w:r>
      <w:r w:rsidR="00F82512">
        <w:rPr>
          <w:rFonts w:ascii="Times New Roman" w:hAnsi="Times New Roman"/>
          <w:sz w:val="24"/>
          <w:szCs w:val="24"/>
          <w:lang w:val="ro-RO"/>
        </w:rPr>
        <w:t>at</w:t>
      </w:r>
      <w:r w:rsidRPr="001A7D4B">
        <w:rPr>
          <w:rFonts w:ascii="Times New Roman" w:hAnsi="Times New Roman"/>
          <w:sz w:val="24"/>
          <w:szCs w:val="24"/>
          <w:lang w:val="ro-RO"/>
        </w:rPr>
        <w:t>enia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n interiorul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>antierului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>. Este interzis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aruncarea 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i depozitarea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de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>eurilor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orice natur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n alte locuri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dec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t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cele special amenajate. </w:t>
      </w:r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>n acest sens societatea declarat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c</w:t>
      </w:r>
      <w:r w:rsidR="00F82512">
        <w:rPr>
          <w:rFonts w:ascii="Times New Roman" w:hAnsi="Times New Roman"/>
          <w:sz w:val="24"/>
          <w:szCs w:val="24"/>
          <w:lang w:val="ro-RO"/>
        </w:rPr>
        <w:t>as</w:t>
      </w:r>
      <w:r w:rsidRPr="001A7D4B">
        <w:rPr>
          <w:rFonts w:ascii="Times New Roman" w:hAnsi="Times New Roman"/>
          <w:sz w:val="24"/>
          <w:szCs w:val="24"/>
          <w:lang w:val="ro-RO"/>
        </w:rPr>
        <w:t>tig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toare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are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obliga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de a </w:t>
      </w:r>
      <w:proofErr w:type="spellStart"/>
      <w:r w:rsidR="00F82512">
        <w:rPr>
          <w:rFonts w:ascii="Times New Roman" w:hAnsi="Times New Roman"/>
          <w:sz w:val="24"/>
          <w:szCs w:val="24"/>
          <w:lang w:val="ro-RO"/>
        </w:rPr>
        <w:t>i</w:t>
      </w:r>
      <w:r w:rsidRPr="001A7D4B">
        <w:rPr>
          <w:rFonts w:ascii="Times New Roman" w:hAnsi="Times New Roman"/>
          <w:sz w:val="24"/>
          <w:szCs w:val="24"/>
          <w:lang w:val="ro-RO"/>
        </w:rPr>
        <w:t>ncheia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contract de salubrizare cu un operator autorizat pe raza Municipiului Bra</w:t>
      </w:r>
      <w:r w:rsidR="00F82512">
        <w:rPr>
          <w:rFonts w:ascii="Times New Roman" w:hAnsi="Times New Roman"/>
          <w:sz w:val="24"/>
          <w:szCs w:val="24"/>
          <w:lang w:val="ro-RO"/>
        </w:rPr>
        <w:t>s</w:t>
      </w:r>
      <w:r w:rsidRPr="001A7D4B">
        <w:rPr>
          <w:rFonts w:ascii="Times New Roman" w:hAnsi="Times New Roman"/>
          <w:sz w:val="24"/>
          <w:szCs w:val="24"/>
          <w:lang w:val="ro-RO"/>
        </w:rPr>
        <w:t xml:space="preserve">ov. Nerespectarea acestor prevederi se </w:t>
      </w:r>
      <w:proofErr w:type="spellStart"/>
      <w:r w:rsidRPr="001A7D4B">
        <w:rPr>
          <w:rFonts w:ascii="Times New Roman" w:hAnsi="Times New Roman"/>
          <w:sz w:val="24"/>
          <w:szCs w:val="24"/>
          <w:lang w:val="ro-RO"/>
        </w:rPr>
        <w:t>sanc</w:t>
      </w:r>
      <w:r w:rsidR="00F82512">
        <w:rPr>
          <w:rFonts w:ascii="Times New Roman" w:hAnsi="Times New Roman"/>
          <w:sz w:val="24"/>
          <w:szCs w:val="24"/>
          <w:lang w:val="ro-RO"/>
        </w:rPr>
        <w:t>t</w:t>
      </w:r>
      <w:r w:rsidRPr="001A7D4B">
        <w:rPr>
          <w:rFonts w:ascii="Times New Roman" w:hAnsi="Times New Roman"/>
          <w:sz w:val="24"/>
          <w:szCs w:val="24"/>
          <w:lang w:val="ro-RO"/>
        </w:rPr>
        <w:t>ioneaz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ro-RO"/>
        </w:rPr>
        <w:t xml:space="preserve"> conform HCL 627/2007 (actualizat</w:t>
      </w:r>
      <w:r w:rsidR="00F82512">
        <w:rPr>
          <w:rFonts w:ascii="Times New Roman" w:hAnsi="Times New Roman"/>
          <w:sz w:val="24"/>
          <w:szCs w:val="24"/>
          <w:lang w:val="ro-RO"/>
        </w:rPr>
        <w:t>a</w:t>
      </w:r>
      <w:r w:rsidRPr="001A7D4B">
        <w:rPr>
          <w:rFonts w:ascii="Times New Roman" w:hAnsi="Times New Roman"/>
          <w:sz w:val="24"/>
          <w:szCs w:val="24"/>
          <w:lang w:val="ro-RO"/>
        </w:rPr>
        <w:t>).</w:t>
      </w:r>
    </w:p>
    <w:p w:rsidR="006B3822" w:rsidRPr="001A7D4B" w:rsidRDefault="006B3822" w:rsidP="00F82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CRITERIU</w:t>
      </w:r>
      <w:r w:rsidRPr="001A7D4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A7D4B">
        <w:rPr>
          <w:rFonts w:ascii="Times New Roman" w:hAnsi="Times New Roman"/>
          <w:b/>
          <w:sz w:val="24"/>
          <w:szCs w:val="24"/>
          <w:u w:val="single"/>
        </w:rPr>
        <w:t>ADJUDECARE</w:t>
      </w:r>
      <w:proofErr w:type="gramEnd"/>
      <w:r w:rsidRPr="001A7D4B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pretul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cel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mai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scazut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 </w:t>
      </w:r>
    </w:p>
    <w:p w:rsidR="006B3822" w:rsidRPr="001A7D4B" w:rsidRDefault="006B3822" w:rsidP="00F82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3822" w:rsidRPr="001A7D4B" w:rsidRDefault="006B3822" w:rsidP="00F82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7D4B">
        <w:rPr>
          <w:rFonts w:ascii="Times New Roman" w:hAnsi="Times New Roman"/>
          <w:b/>
          <w:sz w:val="24"/>
          <w:szCs w:val="24"/>
          <w:u w:val="single"/>
        </w:rPr>
        <w:t>TERMEN LIMITA PRIMIRE OFERTE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4D0AF9">
        <w:rPr>
          <w:rFonts w:ascii="Times New Roman" w:hAnsi="Times New Roman"/>
          <w:b/>
          <w:color w:val="FF0000"/>
          <w:sz w:val="24"/>
          <w:szCs w:val="24"/>
        </w:rPr>
        <w:t xml:space="preserve">27.08.2015 </w:t>
      </w:r>
      <w:proofErr w:type="spellStart"/>
      <w:r w:rsidRPr="004D0AF9">
        <w:rPr>
          <w:rFonts w:ascii="Times New Roman" w:hAnsi="Times New Roman"/>
          <w:b/>
          <w:color w:val="FF0000"/>
          <w:sz w:val="24"/>
          <w:szCs w:val="24"/>
        </w:rPr>
        <w:t>ora</w:t>
      </w:r>
      <w:proofErr w:type="spellEnd"/>
      <w:r w:rsidRPr="004D0AF9">
        <w:rPr>
          <w:rFonts w:ascii="Times New Roman" w:hAnsi="Times New Roman"/>
          <w:b/>
          <w:color w:val="FF0000"/>
          <w:sz w:val="24"/>
          <w:szCs w:val="24"/>
        </w:rPr>
        <w:t xml:space="preserve"> 10:00.</w:t>
      </w:r>
      <w:r w:rsidRPr="001A7D4B">
        <w:rPr>
          <w:rFonts w:ascii="Times New Roman" w:hAnsi="Times New Roman"/>
          <w:b/>
          <w:sz w:val="24"/>
          <w:szCs w:val="24"/>
        </w:rPr>
        <w:t xml:space="preserve">  </w:t>
      </w:r>
    </w:p>
    <w:p w:rsidR="006B3822" w:rsidRPr="001A7D4B" w:rsidRDefault="006B3822" w:rsidP="00F82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3822" w:rsidRDefault="006B3822" w:rsidP="00F82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7D4B">
        <w:rPr>
          <w:rFonts w:ascii="Times New Roman" w:hAnsi="Times New Roman"/>
          <w:b/>
          <w:sz w:val="24"/>
          <w:szCs w:val="24"/>
          <w:u w:val="single"/>
        </w:rPr>
        <w:t>INFORMATII SUPLIMENTARE</w:t>
      </w:r>
      <w:r w:rsidRPr="001A7D4B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1A7D4B">
        <w:rPr>
          <w:rFonts w:ascii="Times New Roman" w:hAnsi="Times New Roman"/>
          <w:sz w:val="24"/>
          <w:szCs w:val="24"/>
        </w:rPr>
        <w:t>Documentatia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1A7D4B">
        <w:rPr>
          <w:rFonts w:ascii="Times New Roman" w:hAnsi="Times New Roman"/>
          <w:sz w:val="24"/>
          <w:szCs w:val="24"/>
        </w:rPr>
        <w:t>poate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descarca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pe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site-</w:t>
      </w:r>
      <w:proofErr w:type="spellStart"/>
      <w:r w:rsidRPr="001A7D4B">
        <w:rPr>
          <w:rFonts w:ascii="Times New Roman" w:hAnsi="Times New Roman"/>
          <w:sz w:val="24"/>
          <w:szCs w:val="24"/>
        </w:rPr>
        <w:t>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Primariei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Municipiului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7D4B">
        <w:rPr>
          <w:rFonts w:ascii="Times New Roman" w:hAnsi="Times New Roman"/>
          <w:sz w:val="24"/>
          <w:szCs w:val="24"/>
        </w:rPr>
        <w:t>Brasov :</w:t>
      </w:r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Pr="001A7D4B">
        <w:rPr>
          <w:rFonts w:ascii="Times New Roman" w:hAnsi="Times New Roman"/>
          <w:b/>
          <w:sz w:val="24"/>
          <w:szCs w:val="24"/>
        </w:rPr>
        <w:t xml:space="preserve">www.brasovcity.ro/sectiunea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licitatii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si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concursuri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.</w:t>
      </w:r>
    </w:p>
    <w:p w:rsidR="006B3822" w:rsidRPr="001A7D4B" w:rsidRDefault="006B3822" w:rsidP="00F821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3822" w:rsidRDefault="006B3822" w:rsidP="002A64D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7D4B">
        <w:rPr>
          <w:rFonts w:ascii="Times New Roman" w:hAnsi="Times New Roman"/>
          <w:sz w:val="24"/>
          <w:szCs w:val="24"/>
        </w:rPr>
        <w:t>Limba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redactare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7D4B">
        <w:rPr>
          <w:rFonts w:ascii="Times New Roman" w:hAnsi="Times New Roman"/>
          <w:sz w:val="24"/>
          <w:szCs w:val="24"/>
        </w:rPr>
        <w:t>a</w:t>
      </w:r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ofertei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A7D4B">
        <w:rPr>
          <w:rFonts w:ascii="Times New Roman" w:hAnsi="Times New Roman"/>
          <w:sz w:val="24"/>
          <w:szCs w:val="24"/>
        </w:rPr>
        <w:t>rom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na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financiara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va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fi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1A7D4B">
        <w:rPr>
          <w:rFonts w:ascii="Times New Roman" w:hAnsi="Times New Roman"/>
          <w:sz w:val="24"/>
          <w:szCs w:val="24"/>
        </w:rPr>
        <w:t>exprimata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in LEI cu si </w:t>
      </w:r>
      <w:proofErr w:type="spellStart"/>
      <w:r w:rsidRPr="001A7D4B">
        <w:rPr>
          <w:rFonts w:ascii="Times New Roman" w:hAnsi="Times New Roman"/>
          <w:sz w:val="24"/>
          <w:szCs w:val="24"/>
        </w:rPr>
        <w:t>fara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TVA; are </w:t>
      </w:r>
      <w:proofErr w:type="spellStart"/>
      <w:r w:rsidRPr="001A7D4B">
        <w:rPr>
          <w:rFonts w:ascii="Times New Roman" w:hAnsi="Times New Roman"/>
          <w:sz w:val="24"/>
          <w:szCs w:val="24"/>
        </w:rPr>
        <w:t>caracter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ferm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1A7D4B">
        <w:rPr>
          <w:rFonts w:ascii="Times New Roman" w:hAnsi="Times New Roman"/>
          <w:sz w:val="24"/>
          <w:szCs w:val="24"/>
        </w:rPr>
        <w:t>obligatoriu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1A7D4B">
        <w:rPr>
          <w:rFonts w:ascii="Times New Roman" w:hAnsi="Times New Roman"/>
          <w:sz w:val="24"/>
          <w:szCs w:val="24"/>
        </w:rPr>
        <w:t>punctul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vedere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1A7D4B">
        <w:rPr>
          <w:rFonts w:ascii="Times New Roman" w:hAnsi="Times New Roman"/>
          <w:sz w:val="24"/>
          <w:szCs w:val="24"/>
        </w:rPr>
        <w:t>contractului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toata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perioada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valabilitate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1A7D4B">
        <w:rPr>
          <w:rFonts w:ascii="Times New Roman" w:hAnsi="Times New Roman"/>
          <w:sz w:val="24"/>
          <w:szCs w:val="24"/>
        </w:rPr>
        <w:t>ofertei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r w:rsidRPr="00AD39C5">
        <w:rPr>
          <w:rFonts w:ascii="Times New Roman" w:hAnsi="Times New Roman"/>
          <w:b/>
          <w:sz w:val="24"/>
          <w:szCs w:val="24"/>
        </w:rPr>
        <w:t xml:space="preserve">90 de </w:t>
      </w:r>
      <w:proofErr w:type="spellStart"/>
      <w:r w:rsidRPr="00AD39C5">
        <w:rPr>
          <w:rFonts w:ascii="Times New Roman" w:hAnsi="Times New Roman"/>
          <w:b/>
          <w:sz w:val="24"/>
          <w:szCs w:val="24"/>
        </w:rPr>
        <w:t>zile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</w:p>
    <w:p w:rsidR="006B3822" w:rsidRPr="001A7D4B" w:rsidRDefault="006B3822" w:rsidP="002A64D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7D4B">
        <w:rPr>
          <w:rFonts w:ascii="Times New Roman" w:hAnsi="Times New Roman"/>
          <w:sz w:val="24"/>
          <w:szCs w:val="24"/>
        </w:rPr>
        <w:t>Aceasta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cuprinde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toate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cheltuielile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legate de </w:t>
      </w:r>
      <w:proofErr w:type="spellStart"/>
      <w:r>
        <w:rPr>
          <w:rFonts w:ascii="Times New Roman" w:hAnsi="Times New Roman"/>
          <w:sz w:val="24"/>
          <w:szCs w:val="24"/>
        </w:rPr>
        <w:t>executarea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lucrarilor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A7D4B">
        <w:rPr>
          <w:rFonts w:ascii="Times New Roman" w:hAnsi="Times New Roman"/>
          <w:sz w:val="24"/>
          <w:szCs w:val="24"/>
        </w:rPr>
        <w:t>,</w:t>
      </w:r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toata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perioada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derulare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1A7D4B">
        <w:rPr>
          <w:rFonts w:ascii="Times New Roman" w:hAnsi="Times New Roman"/>
          <w:sz w:val="24"/>
          <w:szCs w:val="24"/>
        </w:rPr>
        <w:t>contractului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. </w:t>
      </w:r>
    </w:p>
    <w:p w:rsidR="006B3822" w:rsidRPr="001A7D4B" w:rsidRDefault="006B3822" w:rsidP="002A64D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7D4B">
        <w:rPr>
          <w:rFonts w:ascii="Times New Roman" w:hAnsi="Times New Roman"/>
          <w:sz w:val="24"/>
          <w:szCs w:val="24"/>
        </w:rPr>
        <w:t>Oferta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va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trebui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contina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toate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datele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contact ale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ofertantului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A7D4B">
        <w:rPr>
          <w:rFonts w:ascii="Times New Roman" w:hAnsi="Times New Roman"/>
          <w:sz w:val="24"/>
          <w:szCs w:val="24"/>
        </w:rPr>
        <w:t>Nume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ofertant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adresa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date de </w:t>
      </w:r>
      <w:proofErr w:type="spellStart"/>
      <w:r w:rsidRPr="001A7D4B">
        <w:rPr>
          <w:rFonts w:ascii="Times New Roman" w:hAnsi="Times New Roman"/>
          <w:sz w:val="24"/>
          <w:szCs w:val="24"/>
        </w:rPr>
        <w:t>identificare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fiscala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persoana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responsabila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contract. </w:t>
      </w:r>
    </w:p>
    <w:p w:rsidR="006B3822" w:rsidRPr="001A7D4B" w:rsidRDefault="006B3822" w:rsidP="00CF2271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Ofertele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se  </w:t>
      </w:r>
      <w:proofErr w:type="spellStart"/>
      <w:r>
        <w:rPr>
          <w:rFonts w:ascii="Times New Roman" w:hAnsi="Times New Roman"/>
          <w:sz w:val="24"/>
          <w:szCs w:val="24"/>
        </w:rPr>
        <w:t>depun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1A7D4B">
        <w:rPr>
          <w:rFonts w:ascii="Times New Roman" w:hAnsi="Times New Roman"/>
          <w:sz w:val="24"/>
          <w:szCs w:val="24"/>
        </w:rPr>
        <w:t xml:space="preserve">in original </w:t>
      </w:r>
      <w:smartTag w:uri="urn:schemas-microsoft-com:office:smarttags" w:element="PersonName">
        <w:smartTagPr>
          <w:attr w:name="ProductID" w:val="la Oficiul Registrului"/>
        </w:smartTagPr>
        <w:r w:rsidRPr="001A7D4B">
          <w:rPr>
            <w:rFonts w:ascii="Times New Roman" w:hAnsi="Times New Roman"/>
            <w:sz w:val="24"/>
            <w:szCs w:val="24"/>
          </w:rPr>
          <w:t xml:space="preserve">la </w:t>
        </w:r>
        <w:proofErr w:type="spellStart"/>
        <w:r w:rsidRPr="001A7D4B">
          <w:rPr>
            <w:rFonts w:ascii="Times New Roman" w:hAnsi="Times New Roman"/>
            <w:sz w:val="24"/>
            <w:szCs w:val="24"/>
          </w:rPr>
          <w:t>Centrul</w:t>
        </w:r>
      </w:smartTag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Informatii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pentru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Cetateni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1A7D4B">
        <w:rPr>
          <w:rFonts w:ascii="Times New Roman" w:hAnsi="Times New Roman"/>
          <w:sz w:val="24"/>
          <w:szCs w:val="24"/>
        </w:rPr>
        <w:t>cadrul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Primariei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Municipiului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Brasov, B-</w:t>
      </w:r>
      <w:proofErr w:type="spellStart"/>
      <w:r w:rsidRPr="001A7D4B">
        <w:rPr>
          <w:rFonts w:ascii="Times New Roman" w:hAnsi="Times New Roman"/>
          <w:sz w:val="24"/>
          <w:szCs w:val="24"/>
        </w:rPr>
        <w:t>dul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Eroilor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nr. </w:t>
      </w:r>
      <w:proofErr w:type="gramStart"/>
      <w:r w:rsidRPr="001A7D4B">
        <w:rPr>
          <w:rFonts w:ascii="Times New Roman" w:hAnsi="Times New Roman"/>
          <w:sz w:val="24"/>
          <w:szCs w:val="24"/>
        </w:rPr>
        <w:t>8, camera 1,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parter</w:t>
      </w:r>
      <w:proofErr w:type="spellEnd"/>
      <w:r w:rsidRPr="001A7D4B">
        <w:rPr>
          <w:rFonts w:ascii="Times New Roman" w:hAnsi="Times New Roman"/>
          <w:sz w:val="24"/>
          <w:szCs w:val="24"/>
        </w:rPr>
        <w:t>.</w:t>
      </w:r>
      <w:proofErr w:type="gramEnd"/>
    </w:p>
    <w:p w:rsidR="006B3822" w:rsidRDefault="006B3822" w:rsidP="00CF2271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Ofertele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vor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fi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depuse</w:t>
      </w:r>
      <w:proofErr w:type="spellEnd"/>
      <w:r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plic</w:t>
      </w:r>
      <w:proofErr w:type="spellEnd"/>
      <w:r>
        <w:rPr>
          <w:rFonts w:ascii="Times New Roman" w:hAnsi="Times New Roman"/>
          <w:sz w:val="24"/>
          <w:szCs w:val="24"/>
        </w:rPr>
        <w:t xml:space="preserve"> , cu </w:t>
      </w:r>
      <w:proofErr w:type="spellStart"/>
      <w:r>
        <w:rPr>
          <w:rFonts w:ascii="Times New Roman" w:hAnsi="Times New Roman"/>
          <w:sz w:val="24"/>
          <w:szCs w:val="24"/>
        </w:rPr>
        <w:t>scrisoare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inaintare</w:t>
      </w:r>
      <w:proofErr w:type="spellEnd"/>
      <w:r>
        <w:rPr>
          <w:rFonts w:ascii="Times New Roman" w:hAnsi="Times New Roman"/>
          <w:sz w:val="24"/>
          <w:szCs w:val="24"/>
        </w:rPr>
        <w:t xml:space="preserve"> (conform model </w:t>
      </w:r>
      <w:proofErr w:type="spellStart"/>
      <w:r>
        <w:rPr>
          <w:rFonts w:ascii="Times New Roman" w:hAnsi="Times New Roman"/>
          <w:sz w:val="24"/>
          <w:szCs w:val="24"/>
        </w:rPr>
        <w:t>anexat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1A7D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si  </w:t>
      </w:r>
      <w:proofErr w:type="spellStart"/>
      <w:r w:rsidRPr="001A7D4B">
        <w:rPr>
          <w:rFonts w:ascii="Times New Roman" w:hAnsi="Times New Roman"/>
          <w:sz w:val="24"/>
          <w:szCs w:val="24"/>
        </w:rPr>
        <w:t>vor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avea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inscrise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plic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datele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identificare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ofertantului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denumirea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obiectul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A7D4B">
        <w:rPr>
          <w:rFonts w:ascii="Times New Roman" w:hAnsi="Times New Roman"/>
          <w:sz w:val="24"/>
          <w:szCs w:val="24"/>
        </w:rPr>
        <w:t>contractului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. </w:t>
      </w:r>
    </w:p>
    <w:p w:rsidR="006B3822" w:rsidRPr="001A7D4B" w:rsidRDefault="006B3822" w:rsidP="00CF2271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7D4B">
        <w:rPr>
          <w:rFonts w:ascii="Times New Roman" w:hAnsi="Times New Roman"/>
          <w:sz w:val="24"/>
          <w:szCs w:val="24"/>
        </w:rPr>
        <w:t>Finalizarea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achizitiei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se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va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face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SEAP </w:t>
      </w:r>
      <w:proofErr w:type="spellStart"/>
      <w:r w:rsidRPr="001A7D4B">
        <w:rPr>
          <w:rFonts w:ascii="Times New Roman" w:hAnsi="Times New Roman"/>
          <w:sz w:val="24"/>
          <w:szCs w:val="24"/>
        </w:rPr>
        <w:t>prin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intermediul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catalogului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electronic. </w:t>
      </w:r>
    </w:p>
    <w:p w:rsidR="006B3822" w:rsidRDefault="006B3822" w:rsidP="002A64DD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Ofertantul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declarat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castigator  </w:t>
      </w:r>
      <w:proofErr w:type="spellStart"/>
      <w:r>
        <w:rPr>
          <w:rFonts w:ascii="Times New Roman" w:hAnsi="Times New Roman"/>
          <w:b/>
          <w:sz w:val="24"/>
          <w:szCs w:val="24"/>
        </w:rPr>
        <w:t>va</w:t>
      </w:r>
      <w:proofErr w:type="spellEnd"/>
      <w:proofErr w:type="gramEnd"/>
      <w:r w:rsidRPr="001A7D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publica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obligatoriu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oferta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1A7D4B">
        <w:rPr>
          <w:rFonts w:ascii="Times New Roman" w:hAnsi="Times New Roman"/>
          <w:b/>
          <w:sz w:val="24"/>
          <w:szCs w:val="24"/>
        </w:rPr>
        <w:t xml:space="preserve">si </w:t>
      </w:r>
      <w:r w:rsidR="00F82512">
        <w:rPr>
          <w:rFonts w:ascii="Times New Roman" w:hAnsi="Times New Roman"/>
          <w:b/>
          <w:sz w:val="24"/>
          <w:szCs w:val="24"/>
        </w:rPr>
        <w:t>i</w:t>
      </w:r>
      <w:r w:rsidRPr="001A7D4B">
        <w:rPr>
          <w:rFonts w:ascii="Times New Roman" w:hAnsi="Times New Roman"/>
          <w:b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b/>
          <w:sz w:val="24"/>
          <w:szCs w:val="24"/>
        </w:rPr>
        <w:t>catalogul</w:t>
      </w:r>
      <w:proofErr w:type="spellEnd"/>
      <w:r w:rsidRPr="001A7D4B">
        <w:rPr>
          <w:rFonts w:ascii="Times New Roman" w:hAnsi="Times New Roman"/>
          <w:b/>
          <w:sz w:val="24"/>
          <w:szCs w:val="24"/>
        </w:rPr>
        <w:t xml:space="preserve"> SEAP</w:t>
      </w:r>
      <w:r>
        <w:rPr>
          <w:rFonts w:ascii="Times New Roman" w:hAnsi="Times New Roman"/>
          <w:b/>
          <w:sz w:val="24"/>
          <w:szCs w:val="24"/>
        </w:rPr>
        <w:t xml:space="preserve">, in </w:t>
      </w:r>
      <w:proofErr w:type="spellStart"/>
      <w:r>
        <w:rPr>
          <w:rFonts w:ascii="Times New Roman" w:hAnsi="Times New Roman"/>
          <w:b/>
          <w:sz w:val="24"/>
          <w:szCs w:val="24"/>
        </w:rPr>
        <w:t>termen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o </w:t>
      </w:r>
      <w:proofErr w:type="spellStart"/>
      <w:r>
        <w:rPr>
          <w:rFonts w:ascii="Times New Roman" w:hAnsi="Times New Roman"/>
          <w:b/>
          <w:sz w:val="24"/>
          <w:szCs w:val="24"/>
        </w:rPr>
        <w:t>zi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lucratoare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la data </w:t>
      </w:r>
      <w:proofErr w:type="spellStart"/>
      <w:r>
        <w:rPr>
          <w:rFonts w:ascii="Times New Roman" w:hAnsi="Times New Roman"/>
          <w:b/>
          <w:sz w:val="24"/>
          <w:szCs w:val="24"/>
        </w:rPr>
        <w:t>comunicarii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rezultatului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achizitiei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1A7D4B">
        <w:rPr>
          <w:rFonts w:ascii="Times New Roman" w:hAnsi="Times New Roman"/>
          <w:sz w:val="24"/>
          <w:szCs w:val="24"/>
        </w:rPr>
        <w:t xml:space="preserve">sub </w:t>
      </w:r>
      <w:proofErr w:type="spellStart"/>
      <w:r w:rsidRPr="001A7D4B">
        <w:rPr>
          <w:rFonts w:ascii="Times New Roman" w:hAnsi="Times New Roman"/>
          <w:sz w:val="24"/>
          <w:szCs w:val="24"/>
        </w:rPr>
        <w:t>denumirea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1A7D4B">
        <w:rPr>
          <w:rFonts w:ascii="Times New Roman" w:hAnsi="Times New Roman"/>
          <w:sz w:val="24"/>
          <w:szCs w:val="24"/>
        </w:rPr>
        <w:t>codul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CPV din </w:t>
      </w:r>
      <w:proofErr w:type="spellStart"/>
      <w:r w:rsidRPr="001A7D4B">
        <w:rPr>
          <w:rFonts w:ascii="Times New Roman" w:hAnsi="Times New Roman"/>
          <w:sz w:val="24"/>
          <w:szCs w:val="24"/>
        </w:rPr>
        <w:t>cadrul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prezentului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anunt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6B3822" w:rsidRPr="00587ED4" w:rsidRDefault="006B3822" w:rsidP="002A64DD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87ED4">
        <w:rPr>
          <w:rFonts w:ascii="Times New Roman" w:hAnsi="Times New Roman"/>
          <w:b/>
          <w:sz w:val="24"/>
          <w:szCs w:val="24"/>
        </w:rPr>
        <w:t>Termen</w:t>
      </w:r>
      <w:proofErr w:type="spellEnd"/>
      <w:r w:rsidRPr="00587ED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87ED4">
        <w:rPr>
          <w:rFonts w:ascii="Times New Roman" w:hAnsi="Times New Roman"/>
          <w:b/>
          <w:sz w:val="24"/>
          <w:szCs w:val="24"/>
        </w:rPr>
        <w:t>limita</w:t>
      </w:r>
      <w:proofErr w:type="spellEnd"/>
      <w:r w:rsidRPr="00587ED4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proofErr w:type="gramStart"/>
      <w:r w:rsidRPr="00587ED4">
        <w:rPr>
          <w:rFonts w:ascii="Times New Roman" w:hAnsi="Times New Roman"/>
          <w:b/>
          <w:sz w:val="24"/>
          <w:szCs w:val="24"/>
        </w:rPr>
        <w:t>solicitare</w:t>
      </w:r>
      <w:proofErr w:type="spellEnd"/>
      <w:r w:rsidRPr="00587E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eventuale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587ED4">
        <w:rPr>
          <w:rFonts w:ascii="Times New Roman" w:hAnsi="Times New Roman"/>
          <w:b/>
          <w:sz w:val="24"/>
          <w:szCs w:val="24"/>
        </w:rPr>
        <w:t>clarificari</w:t>
      </w:r>
      <w:proofErr w:type="spellEnd"/>
      <w:r w:rsidRPr="00587ED4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25.08.2015</w:t>
      </w:r>
    </w:p>
    <w:p w:rsidR="006B3822" w:rsidRDefault="006B3822" w:rsidP="002A64DD">
      <w:pPr>
        <w:ind w:firstLine="720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Potentialii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ofertanti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au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obligatia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de a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verifica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FF0000"/>
          <w:sz w:val="28"/>
          <w:szCs w:val="28"/>
          <w:u w:val="single"/>
        </w:rPr>
        <w:t>zilnic</w:t>
      </w:r>
      <w:proofErr w:type="spellEnd"/>
      <w:r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invitatia</w:t>
      </w:r>
      <w:proofErr w:type="spellEnd"/>
      <w:proofErr w:type="gram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de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participare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postata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pe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site-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ul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autoritatii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contractante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, </w:t>
      </w:r>
      <w:hyperlink r:id="rId7" w:history="1">
        <w:r w:rsidRPr="00175B02">
          <w:rPr>
            <w:rStyle w:val="Hyperlink"/>
            <w:rFonts w:ascii="Times New Roman" w:hAnsi="Times New Roman"/>
            <w:b/>
            <w:color w:val="FF0000"/>
            <w:sz w:val="28"/>
            <w:szCs w:val="28"/>
          </w:rPr>
          <w:t>www.brasovcity.ro</w:t>
        </w:r>
      </w:hyperlink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,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pentru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eventuale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completari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si/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sau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</w:t>
      </w:r>
      <w:proofErr w:type="spellStart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clarificari</w:t>
      </w:r>
      <w:proofErr w:type="spellEnd"/>
      <w:r>
        <w:rPr>
          <w:rFonts w:ascii="Times New Roman" w:hAnsi="Times New Roman"/>
          <w:b/>
          <w:color w:val="FF0000"/>
          <w:sz w:val="28"/>
          <w:szCs w:val="28"/>
          <w:u w:val="single"/>
        </w:rPr>
        <w:t>/</w:t>
      </w:r>
      <w:proofErr w:type="spellStart"/>
      <w:r>
        <w:rPr>
          <w:rFonts w:ascii="Times New Roman" w:hAnsi="Times New Roman"/>
          <w:b/>
          <w:color w:val="FF0000"/>
          <w:sz w:val="28"/>
          <w:szCs w:val="28"/>
          <w:u w:val="single"/>
        </w:rPr>
        <w:t>raspunsuri</w:t>
      </w:r>
      <w:proofErr w:type="spellEnd"/>
      <w:r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la </w:t>
      </w:r>
      <w:proofErr w:type="spellStart"/>
      <w:r>
        <w:rPr>
          <w:rFonts w:ascii="Times New Roman" w:hAnsi="Times New Roman"/>
          <w:b/>
          <w:color w:val="FF0000"/>
          <w:sz w:val="28"/>
          <w:szCs w:val="28"/>
          <w:u w:val="single"/>
        </w:rPr>
        <w:t>solicitari</w:t>
      </w:r>
      <w:proofErr w:type="spellEnd"/>
      <w:r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de </w:t>
      </w:r>
      <w:proofErr w:type="spellStart"/>
      <w:r>
        <w:rPr>
          <w:rFonts w:ascii="Times New Roman" w:hAnsi="Times New Roman"/>
          <w:b/>
          <w:color w:val="FF0000"/>
          <w:sz w:val="28"/>
          <w:szCs w:val="28"/>
          <w:u w:val="single"/>
        </w:rPr>
        <w:t>clarificari</w:t>
      </w:r>
      <w:proofErr w:type="spellEnd"/>
      <w:r w:rsidRPr="00175B02">
        <w:rPr>
          <w:rFonts w:ascii="Times New Roman" w:hAnsi="Times New Roman"/>
          <w:b/>
          <w:color w:val="FF0000"/>
          <w:sz w:val="28"/>
          <w:szCs w:val="28"/>
          <w:u w:val="single"/>
        </w:rPr>
        <w:t>.</w:t>
      </w:r>
    </w:p>
    <w:p w:rsidR="006B3822" w:rsidRDefault="006B3822" w:rsidP="002A64DD">
      <w:pPr>
        <w:ind w:firstLine="720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6B3822" w:rsidRPr="00175B02" w:rsidRDefault="006B3822" w:rsidP="002A64DD">
      <w:pPr>
        <w:ind w:firstLine="720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6B3822" w:rsidRPr="001A7D4B" w:rsidRDefault="006B3822" w:rsidP="00AE5FDB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6B3822" w:rsidRPr="001A7D4B" w:rsidRDefault="006B3822" w:rsidP="00AE5FDB">
      <w:pPr>
        <w:jc w:val="both"/>
        <w:rPr>
          <w:rFonts w:ascii="Times New Roman" w:hAnsi="Times New Roman"/>
          <w:sz w:val="24"/>
          <w:szCs w:val="24"/>
          <w:lang w:val="es-ES"/>
        </w:rPr>
      </w:pPr>
    </w:p>
    <w:p w:rsidR="006B3822" w:rsidRPr="001A7D4B" w:rsidRDefault="006B3822" w:rsidP="00495BA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ab/>
      </w:r>
      <w:r w:rsidRPr="001A7D4B">
        <w:rPr>
          <w:rFonts w:ascii="Times New Roman" w:hAnsi="Times New Roman"/>
          <w:bCs/>
          <w:sz w:val="24"/>
          <w:szCs w:val="24"/>
        </w:rPr>
        <w:t xml:space="preserve">     Model </w:t>
      </w:r>
      <w:proofErr w:type="spellStart"/>
      <w:r w:rsidRPr="001A7D4B">
        <w:rPr>
          <w:rFonts w:ascii="Times New Roman" w:hAnsi="Times New Roman"/>
          <w:bCs/>
          <w:sz w:val="24"/>
          <w:szCs w:val="24"/>
        </w:rPr>
        <w:t>scrisoare</w:t>
      </w:r>
      <w:proofErr w:type="spellEnd"/>
      <w:r w:rsidRPr="001A7D4B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="00F82512">
        <w:rPr>
          <w:rFonts w:ascii="Times New Roman" w:hAnsi="Times New Roman"/>
          <w:bCs/>
          <w:sz w:val="24"/>
          <w:szCs w:val="24"/>
        </w:rPr>
        <w:t>i</w:t>
      </w:r>
      <w:r w:rsidRPr="001A7D4B">
        <w:rPr>
          <w:rFonts w:ascii="Times New Roman" w:hAnsi="Times New Roman"/>
          <w:bCs/>
          <w:sz w:val="24"/>
          <w:szCs w:val="24"/>
        </w:rPr>
        <w:t>naintare</w:t>
      </w:r>
      <w:proofErr w:type="spellEnd"/>
    </w:p>
    <w:tbl>
      <w:tblPr>
        <w:tblW w:w="0" w:type="auto"/>
        <w:jc w:val="center"/>
        <w:tblInd w:w="108" w:type="dxa"/>
        <w:tblLook w:val="01E0"/>
      </w:tblPr>
      <w:tblGrid>
        <w:gridCol w:w="4813"/>
        <w:gridCol w:w="4475"/>
      </w:tblGrid>
      <w:tr w:rsidR="006B3822" w:rsidRPr="001A7D4B" w:rsidTr="00851798">
        <w:trPr>
          <w:jc w:val="center"/>
        </w:trPr>
        <w:tc>
          <w:tcPr>
            <w:tcW w:w="4813" w:type="dxa"/>
          </w:tcPr>
          <w:p w:rsidR="006B3822" w:rsidRPr="001A7D4B" w:rsidRDefault="006B3822" w:rsidP="0002729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</w:pPr>
            <w:r w:rsidRPr="001A7D4B"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  <w:t>OPERATORUL ECONOMIC</w:t>
            </w:r>
          </w:p>
          <w:p w:rsidR="006B3822" w:rsidRPr="001A7D4B" w:rsidRDefault="006B3822" w:rsidP="0002729E">
            <w:pP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proofErr w:type="gramStart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(datele</w:t>
            </w:r>
            <w:proofErr w:type="gram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de identificare 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ale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operatorului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economic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, </w:t>
            </w:r>
            <w:proofErr w:type="spellStart"/>
            <w:r w:rsidRPr="001A7D4B"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  <w:t>inclusiv</w:t>
            </w:r>
            <w:proofErr w:type="spellEnd"/>
            <w:r w:rsidRPr="001A7D4B"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A7D4B"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  <w:t>pentru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:</w:t>
            </w:r>
          </w:p>
          <w:p w:rsidR="006B3822" w:rsidRPr="001A7D4B" w:rsidRDefault="006B3822" w:rsidP="0002729E">
            <w:pP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- 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asociati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, </w:t>
            </w:r>
            <w:proofErr w:type="spellStart"/>
            <w:proofErr w:type="gramStart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subcontractanti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,</w:t>
            </w:r>
            <w:proofErr w:type="gram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tert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sustinatori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,  daca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este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cazul</w:t>
            </w:r>
            <w:proofErr w:type="spellEnd"/>
          </w:p>
          <w:p w:rsidR="006B3822" w:rsidRPr="001A7D4B" w:rsidRDefault="006B3822" w:rsidP="0002729E">
            <w:pP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(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sediu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telefon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/ fax / e-mail/</w:t>
            </w:r>
            <w:proofErr w:type="gramStart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</w:t>
            </w:r>
            <w:proofErr w:type="gramEnd"/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c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</w:rPr>
              <w:t>od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fiscal/ nr.  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</w:rPr>
              <w:t>inreg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la 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</w:rPr>
              <w:t>Oficiul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</w:rPr>
              <w:t>Registrului</w:t>
            </w:r>
            <w:proofErr w:type="spellEnd"/>
            <w:r w:rsidRPr="001A7D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7D4B">
              <w:rPr>
                <w:rFonts w:ascii="Times New Roman" w:hAnsi="Times New Roman"/>
                <w:color w:val="000000"/>
                <w:sz w:val="24"/>
                <w:szCs w:val="24"/>
              </w:rPr>
              <w:t>Comertului</w:t>
            </w:r>
            <w:proofErr w:type="spellEnd"/>
            <w:r w:rsidRPr="001A7D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)</w:t>
            </w:r>
          </w:p>
          <w:p w:rsidR="006B3822" w:rsidRPr="001A7D4B" w:rsidRDefault="006B3822" w:rsidP="0002729E">
            <w:pP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4475" w:type="dxa"/>
          </w:tcPr>
          <w:p w:rsidR="006B3822" w:rsidRPr="001A7D4B" w:rsidRDefault="00F82512" w:rsidP="0002729E">
            <w:pP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I</w:t>
            </w:r>
            <w:r w:rsidR="006B3822"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nregistrat</w:t>
            </w:r>
            <w:proofErr w:type="spellEnd"/>
            <w:r w:rsidR="006B3822"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la </w:t>
            </w:r>
            <w:proofErr w:type="spellStart"/>
            <w:r w:rsidR="006B3822"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sediul</w:t>
            </w:r>
            <w:proofErr w:type="spellEnd"/>
            <w:r w:rsidR="006B3822"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B3822"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autorit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at</w:t>
            </w:r>
            <w:r w:rsidR="006B3822"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ii</w:t>
            </w:r>
            <w:proofErr w:type="spellEnd"/>
            <w:r w:rsidR="006B3822"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6B3822"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contractante</w:t>
            </w:r>
            <w:proofErr w:type="spellEnd"/>
            <w:proofErr w:type="gramStart"/>
            <w:r w:rsidR="006B3822"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   </w:t>
            </w:r>
            <w:proofErr w:type="gramEnd"/>
            <w:r w:rsidR="006B3822" w:rsidRPr="001A7D4B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nr._________data___________ora_____</w:t>
            </w:r>
          </w:p>
        </w:tc>
      </w:tr>
    </w:tbl>
    <w:p w:rsidR="006B3822" w:rsidRPr="001A7D4B" w:rsidRDefault="006B3822" w:rsidP="00B63D7E">
      <w:pPr>
        <w:rPr>
          <w:rFonts w:ascii="Times New Roman" w:hAnsi="Times New Roman"/>
          <w:sz w:val="24"/>
          <w:szCs w:val="24"/>
          <w:lang w:val="it-IT"/>
        </w:rPr>
      </w:pPr>
    </w:p>
    <w:p w:rsidR="006B3822" w:rsidRPr="001A7D4B" w:rsidRDefault="006B3822" w:rsidP="00B63D7E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1A7D4B">
        <w:rPr>
          <w:rFonts w:ascii="Times New Roman" w:hAnsi="Times New Roman"/>
          <w:b/>
          <w:sz w:val="24"/>
          <w:szCs w:val="24"/>
          <w:lang w:val="it-IT"/>
        </w:rPr>
        <w:t xml:space="preserve">SCRISOARE DE </w:t>
      </w:r>
      <w:r w:rsidR="00F82512">
        <w:rPr>
          <w:rFonts w:ascii="Times New Roman" w:hAnsi="Times New Roman"/>
          <w:b/>
          <w:sz w:val="24"/>
          <w:szCs w:val="24"/>
          <w:lang w:val="it-IT"/>
        </w:rPr>
        <w:t>I</w:t>
      </w:r>
      <w:r w:rsidRPr="001A7D4B">
        <w:rPr>
          <w:rFonts w:ascii="Times New Roman" w:hAnsi="Times New Roman"/>
          <w:b/>
          <w:sz w:val="24"/>
          <w:szCs w:val="24"/>
          <w:lang w:val="it-IT"/>
        </w:rPr>
        <w:t>NAINTARE</w:t>
      </w:r>
    </w:p>
    <w:p w:rsidR="006B3822" w:rsidRPr="001A7D4B" w:rsidRDefault="006B3822" w:rsidP="00B63D7E">
      <w:pPr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>tre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________________________________</w:t>
      </w:r>
    </w:p>
    <w:p w:rsidR="006B3822" w:rsidRPr="001A7D4B" w:rsidRDefault="006B3822" w:rsidP="00B63D7E">
      <w:pPr>
        <w:rPr>
          <w:rFonts w:ascii="Times New Roman" w:hAnsi="Times New Roman"/>
          <w:sz w:val="24"/>
          <w:szCs w:val="24"/>
          <w:lang w:val="it-IT"/>
        </w:rPr>
      </w:pPr>
      <w:r w:rsidRPr="001A7D4B">
        <w:rPr>
          <w:rFonts w:ascii="Times New Roman" w:hAnsi="Times New Roman"/>
          <w:sz w:val="24"/>
          <w:szCs w:val="24"/>
          <w:lang w:val="it-IT"/>
        </w:rPr>
        <w:t>(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denumirea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autorit</w:t>
      </w:r>
      <w:r w:rsidR="00F82512">
        <w:rPr>
          <w:rFonts w:ascii="Times New Roman" w:hAnsi="Times New Roman"/>
          <w:sz w:val="24"/>
          <w:szCs w:val="24"/>
          <w:lang w:val="it-IT"/>
        </w:rPr>
        <w:t>at</w:t>
      </w:r>
      <w:r w:rsidRPr="001A7D4B">
        <w:rPr>
          <w:rFonts w:ascii="Times New Roman" w:hAnsi="Times New Roman"/>
          <w:sz w:val="24"/>
          <w:szCs w:val="24"/>
          <w:lang w:val="it-IT"/>
        </w:rPr>
        <w:t>ii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  <w:lang w:val="it-IT"/>
        </w:rPr>
        <w:t>contractante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it-IT"/>
        </w:rPr>
        <w:t>s</w:t>
      </w:r>
      <w:r w:rsidRPr="001A7D4B">
        <w:rPr>
          <w:rFonts w:ascii="Times New Roman" w:hAnsi="Times New Roman"/>
          <w:sz w:val="24"/>
          <w:szCs w:val="24"/>
          <w:lang w:val="it-IT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adresa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complet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>)</w:t>
      </w:r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:rsidR="006B3822" w:rsidRPr="001A7D4B" w:rsidRDefault="006B3822" w:rsidP="00B63D7E">
      <w:pPr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1A7D4B">
        <w:rPr>
          <w:rFonts w:ascii="Times New Roman" w:hAnsi="Times New Roman"/>
          <w:sz w:val="24"/>
          <w:szCs w:val="24"/>
          <w:lang w:val="it-IT"/>
        </w:rPr>
        <w:t xml:space="preserve">Ca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urmare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gramStart"/>
      <w:r w:rsidRPr="001A7D4B">
        <w:rPr>
          <w:rFonts w:ascii="Times New Roman" w:hAnsi="Times New Roman"/>
          <w:sz w:val="24"/>
          <w:szCs w:val="24"/>
          <w:lang w:val="it-IT"/>
        </w:rPr>
        <w:t>a</w:t>
      </w:r>
      <w:proofErr w:type="gram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anuntului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 de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participare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publicat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 in SEAP si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pe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site-ul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Primariei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Municipiului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pentru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incheierea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contractului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avand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obiect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 _________________________________________(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denumirea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contractului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achizitie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publica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>), noi ___________________________________________________ (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denumirea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/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numele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operatorului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economic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>/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asocierii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), v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transmitem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al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>turat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urm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>toarele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>:</w:t>
      </w:r>
    </w:p>
    <w:p w:rsidR="006B3822" w:rsidRPr="001A7D4B" w:rsidRDefault="006B3822" w:rsidP="00B63D7E">
      <w:pPr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1A7D4B">
        <w:rPr>
          <w:rFonts w:ascii="Times New Roman" w:hAnsi="Times New Roman"/>
          <w:sz w:val="24"/>
          <w:szCs w:val="24"/>
          <w:lang w:val="it-IT"/>
        </w:rPr>
        <w:t xml:space="preserve">1.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Pachetul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>/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plicul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sigilat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it-IT"/>
        </w:rPr>
        <w:t>s</w:t>
      </w:r>
      <w:r w:rsidRPr="001A7D4B">
        <w:rPr>
          <w:rFonts w:ascii="Times New Roman" w:hAnsi="Times New Roman"/>
          <w:sz w:val="24"/>
          <w:szCs w:val="24"/>
          <w:lang w:val="it-IT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marcat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it-IT"/>
        </w:rPr>
        <w:t>i</w:t>
      </w:r>
      <w:r w:rsidRPr="001A7D4B">
        <w:rPr>
          <w:rFonts w:ascii="Times New Roman" w:hAnsi="Times New Roman"/>
          <w:sz w:val="24"/>
          <w:szCs w:val="24"/>
          <w:lang w:val="it-IT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mod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vizibil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con</w:t>
      </w:r>
      <w:r w:rsidR="00F82512">
        <w:rPr>
          <w:rFonts w:ascii="Times New Roman" w:hAnsi="Times New Roman"/>
          <w:sz w:val="24"/>
          <w:szCs w:val="24"/>
          <w:lang w:val="it-IT"/>
        </w:rPr>
        <w:t>t</w:t>
      </w:r>
      <w:r w:rsidRPr="001A7D4B">
        <w:rPr>
          <w:rFonts w:ascii="Times New Roman" w:hAnsi="Times New Roman"/>
          <w:sz w:val="24"/>
          <w:szCs w:val="24"/>
          <w:lang w:val="it-IT"/>
        </w:rPr>
        <w:t>in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>nd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, </w:t>
      </w:r>
      <w:r w:rsidR="00F82512">
        <w:rPr>
          <w:rFonts w:ascii="Times New Roman" w:hAnsi="Times New Roman"/>
          <w:sz w:val="24"/>
          <w:szCs w:val="24"/>
          <w:lang w:val="it-IT"/>
        </w:rPr>
        <w:t>i</w:t>
      </w:r>
      <w:r w:rsidRPr="001A7D4B">
        <w:rPr>
          <w:rFonts w:ascii="Times New Roman" w:hAnsi="Times New Roman"/>
          <w:sz w:val="24"/>
          <w:szCs w:val="24"/>
          <w:lang w:val="it-IT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original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gramStart"/>
      <w:r w:rsidR="00F82512">
        <w:rPr>
          <w:rFonts w:ascii="Times New Roman" w:hAnsi="Times New Roman"/>
          <w:sz w:val="24"/>
          <w:szCs w:val="24"/>
          <w:lang w:val="it-IT"/>
        </w:rPr>
        <w:t>s</w:t>
      </w:r>
      <w:r w:rsidRPr="001A7D4B">
        <w:rPr>
          <w:rFonts w:ascii="Times New Roman" w:hAnsi="Times New Roman"/>
          <w:sz w:val="24"/>
          <w:szCs w:val="24"/>
          <w:lang w:val="it-IT"/>
        </w:rPr>
        <w:t>i</w:t>
      </w:r>
      <w:proofErr w:type="gramEnd"/>
      <w:r w:rsidRPr="001A7D4B">
        <w:rPr>
          <w:rFonts w:ascii="Times New Roman" w:hAnsi="Times New Roman"/>
          <w:sz w:val="24"/>
          <w:szCs w:val="24"/>
          <w:lang w:val="it-IT"/>
        </w:rPr>
        <w:t xml:space="preserve"> o copie:</w:t>
      </w:r>
    </w:p>
    <w:p w:rsidR="006B3822" w:rsidRPr="001A7D4B" w:rsidRDefault="006B3822" w:rsidP="00B63D7E">
      <w:pPr>
        <w:ind w:left="720" w:firstLine="720"/>
        <w:jc w:val="both"/>
        <w:rPr>
          <w:rFonts w:ascii="Times New Roman" w:hAnsi="Times New Roman"/>
          <w:sz w:val="24"/>
          <w:szCs w:val="24"/>
          <w:lang w:val="pt-BR"/>
        </w:rPr>
      </w:pPr>
      <w:r w:rsidRPr="001A7D4B">
        <w:rPr>
          <w:rFonts w:ascii="Times New Roman" w:hAnsi="Times New Roman"/>
          <w:sz w:val="24"/>
          <w:szCs w:val="24"/>
          <w:lang w:val="pt-BR"/>
        </w:rPr>
        <w:t>a) oferta;</w:t>
      </w:r>
    </w:p>
    <w:p w:rsidR="006B3822" w:rsidRPr="001A7D4B" w:rsidRDefault="006B3822" w:rsidP="00B63D7E">
      <w:pPr>
        <w:ind w:left="720" w:firstLine="720"/>
        <w:jc w:val="both"/>
        <w:rPr>
          <w:rFonts w:ascii="Times New Roman" w:hAnsi="Times New Roman"/>
          <w:sz w:val="24"/>
          <w:szCs w:val="24"/>
          <w:lang w:val="pt-BR"/>
        </w:rPr>
      </w:pPr>
      <w:r w:rsidRPr="001A7D4B">
        <w:rPr>
          <w:rFonts w:ascii="Times New Roman" w:hAnsi="Times New Roman"/>
          <w:sz w:val="24"/>
          <w:szCs w:val="24"/>
          <w:lang w:val="pt-BR"/>
        </w:rPr>
        <w:t xml:space="preserve">b) </w:t>
      </w:r>
      <w:proofErr w:type="spellStart"/>
      <w:r w:rsidRPr="001A7D4B">
        <w:rPr>
          <w:rFonts w:ascii="Times New Roman" w:hAnsi="Times New Roman"/>
          <w:sz w:val="24"/>
          <w:szCs w:val="24"/>
          <w:lang w:val="pt-BR"/>
        </w:rPr>
        <w:t>documentele</w:t>
      </w:r>
      <w:proofErr w:type="spellEnd"/>
      <w:r w:rsidRPr="001A7D4B"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pt-BR"/>
        </w:rPr>
        <w:t>care</w:t>
      </w:r>
      <w:proofErr w:type="spellEnd"/>
      <w:r w:rsidRPr="001A7D4B"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 w:rsidR="00F82512">
        <w:rPr>
          <w:rFonts w:ascii="Times New Roman" w:hAnsi="Times New Roman"/>
          <w:sz w:val="24"/>
          <w:szCs w:val="24"/>
          <w:lang w:val="pt-BR"/>
        </w:rPr>
        <w:t>i</w:t>
      </w:r>
      <w:r w:rsidRPr="001A7D4B">
        <w:rPr>
          <w:rFonts w:ascii="Times New Roman" w:hAnsi="Times New Roman"/>
          <w:sz w:val="24"/>
          <w:szCs w:val="24"/>
          <w:lang w:val="pt-BR"/>
        </w:rPr>
        <w:t>nso</w:t>
      </w:r>
      <w:r w:rsidR="00F82512">
        <w:rPr>
          <w:rFonts w:ascii="Times New Roman" w:hAnsi="Times New Roman"/>
          <w:sz w:val="24"/>
          <w:szCs w:val="24"/>
          <w:lang w:val="pt-BR"/>
        </w:rPr>
        <w:t>t</w:t>
      </w:r>
      <w:r w:rsidRPr="001A7D4B">
        <w:rPr>
          <w:rFonts w:ascii="Times New Roman" w:hAnsi="Times New Roman"/>
          <w:sz w:val="24"/>
          <w:szCs w:val="24"/>
          <w:lang w:val="pt-BR"/>
        </w:rPr>
        <w:t>esc</w:t>
      </w:r>
      <w:proofErr w:type="spellEnd"/>
      <w:r w:rsidRPr="001A7D4B">
        <w:rPr>
          <w:rFonts w:ascii="Times New Roman" w:hAnsi="Times New Roman"/>
          <w:sz w:val="24"/>
          <w:szCs w:val="24"/>
          <w:lang w:val="pt-BR"/>
        </w:rPr>
        <w:t xml:space="preserve"> oferta.</w:t>
      </w:r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Avem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speran</w:t>
      </w:r>
      <w:r w:rsidR="00F82512">
        <w:rPr>
          <w:rFonts w:ascii="Times New Roman" w:hAnsi="Times New Roman"/>
          <w:sz w:val="24"/>
          <w:szCs w:val="24"/>
          <w:lang w:val="it-IT"/>
        </w:rPr>
        <w:t>t</w:t>
      </w:r>
      <w:r w:rsidRPr="001A7D4B">
        <w:rPr>
          <w:rFonts w:ascii="Times New Roman" w:hAnsi="Times New Roman"/>
          <w:sz w:val="24"/>
          <w:szCs w:val="24"/>
          <w:lang w:val="it-IT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oferta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noastr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este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corespunz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>toare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it-IT"/>
        </w:rPr>
        <w:t>s</w:t>
      </w:r>
      <w:r w:rsidRPr="001A7D4B">
        <w:rPr>
          <w:rFonts w:ascii="Times New Roman" w:hAnsi="Times New Roman"/>
          <w:sz w:val="24"/>
          <w:szCs w:val="24"/>
          <w:lang w:val="it-IT"/>
        </w:rPr>
        <w:t xml:space="preserve">i va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satisface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cerin</w:t>
      </w:r>
      <w:r w:rsidR="00F82512">
        <w:rPr>
          <w:rFonts w:ascii="Times New Roman" w:hAnsi="Times New Roman"/>
          <w:sz w:val="24"/>
          <w:szCs w:val="24"/>
          <w:lang w:val="it-IT"/>
        </w:rPr>
        <w:t>t</w:t>
      </w:r>
      <w:r w:rsidRPr="001A7D4B">
        <w:rPr>
          <w:rFonts w:ascii="Times New Roman" w:hAnsi="Times New Roman"/>
          <w:sz w:val="24"/>
          <w:szCs w:val="24"/>
          <w:lang w:val="it-IT"/>
        </w:rPr>
        <w:t>ele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>.</w:t>
      </w:r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1A7D4B">
        <w:rPr>
          <w:rFonts w:ascii="Times New Roman" w:hAnsi="Times New Roman"/>
          <w:sz w:val="24"/>
          <w:szCs w:val="24"/>
          <w:lang w:val="it-IT"/>
        </w:rPr>
        <w:t xml:space="preserve">Data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complet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>rii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___________</w:t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  <w:t xml:space="preserve">                                               Cu stim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>,</w:t>
      </w:r>
    </w:p>
    <w:p w:rsidR="006B3822" w:rsidRPr="001A7D4B" w:rsidRDefault="006B3822" w:rsidP="00B63D7E">
      <w:pPr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sz w:val="24"/>
          <w:szCs w:val="24"/>
          <w:lang w:val="it-IT"/>
        </w:rPr>
        <w:tab/>
      </w:r>
      <w:proofErr w:type="spellStart"/>
      <w:proofErr w:type="gramStart"/>
      <w:r w:rsidRPr="001A7D4B">
        <w:rPr>
          <w:rFonts w:ascii="Times New Roman" w:hAnsi="Times New Roman"/>
          <w:iCs/>
          <w:sz w:val="24"/>
          <w:szCs w:val="24"/>
          <w:lang w:val="it-IT"/>
        </w:rPr>
        <w:t>Operator</w:t>
      </w:r>
      <w:proofErr w:type="spellEnd"/>
      <w:proofErr w:type="gramEnd"/>
      <w:r w:rsidRPr="001A7D4B">
        <w:rPr>
          <w:rFonts w:ascii="Times New Roman" w:hAnsi="Times New Roman"/>
          <w:iCs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iCs/>
          <w:sz w:val="24"/>
          <w:szCs w:val="24"/>
          <w:lang w:val="it-IT"/>
        </w:rPr>
        <w:t>economic</w:t>
      </w:r>
      <w:proofErr w:type="spellEnd"/>
      <w:r w:rsidRPr="001A7D4B">
        <w:rPr>
          <w:rFonts w:ascii="Times New Roman" w:hAnsi="Times New Roman"/>
          <w:iCs/>
          <w:sz w:val="24"/>
          <w:szCs w:val="24"/>
          <w:lang w:val="it-IT"/>
        </w:rPr>
        <w:t>,</w:t>
      </w:r>
    </w:p>
    <w:p w:rsidR="006B3822" w:rsidRPr="001A7D4B" w:rsidRDefault="006B3822" w:rsidP="00B63D7E">
      <w:pPr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  <w:t xml:space="preserve">                        ...................................</w:t>
      </w:r>
      <w:proofErr w:type="gramStart"/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proofErr w:type="gramEnd"/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ab/>
        <w:t xml:space="preserve">          (</w:t>
      </w:r>
      <w:proofErr w:type="spellStart"/>
      <w:r w:rsidRPr="001A7D4B">
        <w:rPr>
          <w:rFonts w:ascii="Times New Roman" w:hAnsi="Times New Roman"/>
          <w:iCs/>
          <w:sz w:val="24"/>
          <w:szCs w:val="24"/>
          <w:lang w:val="it-IT"/>
        </w:rPr>
        <w:t>semn</w:t>
      </w:r>
      <w:r w:rsidR="00F82512">
        <w:rPr>
          <w:rFonts w:ascii="Times New Roman" w:hAnsi="Times New Roman"/>
          <w:iCs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iCs/>
          <w:sz w:val="24"/>
          <w:szCs w:val="24"/>
          <w:lang w:val="it-IT"/>
        </w:rPr>
        <w:t>tura</w:t>
      </w:r>
      <w:proofErr w:type="spellEnd"/>
      <w:r w:rsidRPr="001A7D4B">
        <w:rPr>
          <w:rFonts w:ascii="Times New Roman" w:hAnsi="Times New Roman"/>
          <w:iCs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iCs/>
          <w:sz w:val="24"/>
          <w:szCs w:val="24"/>
          <w:lang w:val="it-IT"/>
        </w:rPr>
        <w:t>autorizat</w:t>
      </w:r>
      <w:r w:rsidR="00F82512">
        <w:rPr>
          <w:rFonts w:ascii="Times New Roman" w:hAnsi="Times New Roman"/>
          <w:iCs/>
          <w:sz w:val="24"/>
          <w:szCs w:val="24"/>
          <w:lang w:val="it-IT"/>
        </w:rPr>
        <w:t>a</w:t>
      </w:r>
      <w:proofErr w:type="spellEnd"/>
      <w:proofErr w:type="gramStart"/>
      <w:r w:rsidRPr="001A7D4B">
        <w:rPr>
          <w:rFonts w:ascii="Times New Roman" w:hAnsi="Times New Roman"/>
          <w:iCs/>
          <w:sz w:val="24"/>
          <w:szCs w:val="24"/>
          <w:lang w:val="it-IT"/>
        </w:rPr>
        <w:t xml:space="preserve"> )</w:t>
      </w:r>
      <w:proofErr w:type="gramEnd"/>
    </w:p>
    <w:p w:rsidR="006B3822" w:rsidRDefault="006B3822" w:rsidP="00B63D7E">
      <w:pPr>
        <w:jc w:val="both"/>
        <w:rPr>
          <w:rFonts w:ascii="Times New Roman" w:hAnsi="Times New Roman"/>
          <w:iCs/>
          <w:sz w:val="24"/>
          <w:szCs w:val="24"/>
          <w:lang w:val="it-IT"/>
        </w:rPr>
      </w:pPr>
    </w:p>
    <w:p w:rsidR="006B3822" w:rsidRPr="001A7D4B" w:rsidRDefault="006B3822" w:rsidP="00B63D7E">
      <w:pPr>
        <w:jc w:val="both"/>
        <w:rPr>
          <w:rFonts w:ascii="Times New Roman" w:hAnsi="Times New Roman"/>
          <w:iCs/>
          <w:sz w:val="24"/>
          <w:szCs w:val="24"/>
          <w:lang w:val="it-IT"/>
        </w:rPr>
      </w:pPr>
    </w:p>
    <w:p w:rsidR="006B3822" w:rsidRPr="001A7D4B" w:rsidRDefault="006B3822" w:rsidP="00B63D7E">
      <w:pPr>
        <w:jc w:val="both"/>
        <w:rPr>
          <w:rFonts w:ascii="Times New Roman" w:hAnsi="Times New Roman"/>
          <w:iCs/>
          <w:sz w:val="24"/>
          <w:szCs w:val="24"/>
          <w:lang w:val="it-IT"/>
        </w:rPr>
      </w:pPr>
    </w:p>
    <w:p w:rsidR="006B3822" w:rsidRPr="001A7D4B" w:rsidRDefault="006B3822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7D4B">
        <w:rPr>
          <w:rFonts w:ascii="Times New Roman" w:hAnsi="Times New Roman"/>
          <w:b/>
          <w:bCs/>
          <w:sz w:val="24"/>
          <w:szCs w:val="24"/>
        </w:rPr>
        <w:t>DECLARA</w:t>
      </w:r>
      <w:r w:rsidR="00F82512">
        <w:rPr>
          <w:rFonts w:ascii="Times New Roman" w:hAnsi="Times New Roman"/>
          <w:b/>
          <w:bCs/>
          <w:sz w:val="24"/>
          <w:szCs w:val="24"/>
        </w:rPr>
        <w:t>T</w:t>
      </w:r>
      <w:r w:rsidRPr="001A7D4B">
        <w:rPr>
          <w:rFonts w:ascii="Times New Roman" w:hAnsi="Times New Roman"/>
          <w:b/>
          <w:bCs/>
          <w:sz w:val="24"/>
          <w:szCs w:val="24"/>
        </w:rPr>
        <w:t>IE</w:t>
      </w:r>
    </w:p>
    <w:p w:rsidR="006B3822" w:rsidRPr="001A7D4B" w:rsidRDefault="006B3822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7D4B">
        <w:rPr>
          <w:rFonts w:ascii="Times New Roman" w:hAnsi="Times New Roman"/>
          <w:b/>
          <w:bCs/>
          <w:sz w:val="24"/>
          <w:szCs w:val="24"/>
        </w:rPr>
        <w:t xml:space="preserve">PRIVIND </w:t>
      </w:r>
      <w:r w:rsidR="00F82512">
        <w:rPr>
          <w:rFonts w:ascii="Times New Roman" w:hAnsi="Times New Roman"/>
          <w:b/>
          <w:bCs/>
          <w:sz w:val="24"/>
          <w:szCs w:val="24"/>
        </w:rPr>
        <w:t>I</w:t>
      </w:r>
      <w:r w:rsidRPr="001A7D4B">
        <w:rPr>
          <w:rFonts w:ascii="Times New Roman" w:hAnsi="Times New Roman"/>
          <w:b/>
          <w:bCs/>
          <w:sz w:val="24"/>
          <w:szCs w:val="24"/>
        </w:rPr>
        <w:t xml:space="preserve">NCADRAREA </w:t>
      </w:r>
      <w:r w:rsidR="00F82512">
        <w:rPr>
          <w:rFonts w:ascii="Times New Roman" w:hAnsi="Times New Roman"/>
          <w:b/>
          <w:bCs/>
          <w:sz w:val="24"/>
          <w:szCs w:val="24"/>
        </w:rPr>
        <w:t>I</w:t>
      </w:r>
      <w:r w:rsidRPr="001A7D4B">
        <w:rPr>
          <w:rFonts w:ascii="Times New Roman" w:hAnsi="Times New Roman"/>
          <w:b/>
          <w:bCs/>
          <w:sz w:val="24"/>
          <w:szCs w:val="24"/>
        </w:rPr>
        <w:t xml:space="preserve">NTREPRINDERII </w:t>
      </w:r>
      <w:r w:rsidR="00F82512">
        <w:rPr>
          <w:rFonts w:ascii="Times New Roman" w:hAnsi="Times New Roman"/>
          <w:b/>
          <w:bCs/>
          <w:sz w:val="24"/>
          <w:szCs w:val="24"/>
        </w:rPr>
        <w:t>I</w:t>
      </w:r>
      <w:r w:rsidRPr="001A7D4B">
        <w:rPr>
          <w:rFonts w:ascii="Times New Roman" w:hAnsi="Times New Roman"/>
          <w:b/>
          <w:bCs/>
          <w:sz w:val="24"/>
          <w:szCs w:val="24"/>
        </w:rPr>
        <w:t xml:space="preserve">N CATEGORIA </w:t>
      </w:r>
    </w:p>
    <w:p w:rsidR="006B3822" w:rsidRPr="001A7D4B" w:rsidRDefault="00F82512" w:rsidP="00B63D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6B3822" w:rsidRPr="001A7D4B">
        <w:rPr>
          <w:rFonts w:ascii="Times New Roman" w:hAnsi="Times New Roman"/>
          <w:b/>
          <w:bCs/>
          <w:sz w:val="24"/>
          <w:szCs w:val="24"/>
        </w:rPr>
        <w:t xml:space="preserve">NTREPRINDERILOR MICI </w:t>
      </w:r>
      <w:r>
        <w:rPr>
          <w:rFonts w:ascii="Times New Roman" w:hAnsi="Times New Roman"/>
          <w:b/>
          <w:bCs/>
          <w:sz w:val="24"/>
          <w:szCs w:val="24"/>
        </w:rPr>
        <w:t>S</w:t>
      </w:r>
      <w:r w:rsidR="006B3822" w:rsidRPr="001A7D4B">
        <w:rPr>
          <w:rFonts w:ascii="Times New Roman" w:hAnsi="Times New Roman"/>
          <w:b/>
          <w:bCs/>
          <w:sz w:val="24"/>
          <w:szCs w:val="24"/>
        </w:rPr>
        <w:t>I MIJLOCII</w:t>
      </w:r>
    </w:p>
    <w:p w:rsidR="006B3822" w:rsidRPr="001A7D4B" w:rsidRDefault="006B3822" w:rsidP="00B63D7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B3822" w:rsidRPr="001A7D4B" w:rsidRDefault="006B3822" w:rsidP="00B63D7E">
      <w:pPr>
        <w:numPr>
          <w:ilvl w:val="0"/>
          <w:numId w:val="7"/>
        </w:numPr>
        <w:tabs>
          <w:tab w:val="clear" w:pos="900"/>
          <w:tab w:val="num" w:pos="5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b/>
          <w:bCs/>
          <w:sz w:val="24"/>
          <w:szCs w:val="24"/>
        </w:rPr>
        <w:t xml:space="preserve">Date de </w:t>
      </w:r>
      <w:proofErr w:type="spellStart"/>
      <w:r w:rsidRPr="001A7D4B">
        <w:rPr>
          <w:rFonts w:ascii="Times New Roman" w:hAnsi="Times New Roman"/>
          <w:b/>
          <w:bCs/>
          <w:sz w:val="24"/>
          <w:szCs w:val="24"/>
        </w:rPr>
        <w:t>identificare</w:t>
      </w:r>
      <w:proofErr w:type="spellEnd"/>
      <w:r w:rsidRPr="001A7D4B">
        <w:rPr>
          <w:rFonts w:ascii="Times New Roman" w:hAnsi="Times New Roman"/>
          <w:b/>
          <w:bCs/>
          <w:sz w:val="24"/>
          <w:szCs w:val="24"/>
        </w:rPr>
        <w:t xml:space="preserve"> a </w:t>
      </w:r>
      <w:proofErr w:type="spellStart"/>
      <w:r w:rsidR="00F82512">
        <w:rPr>
          <w:rFonts w:ascii="Times New Roman" w:hAnsi="Times New Roman"/>
          <w:b/>
          <w:bCs/>
          <w:sz w:val="24"/>
          <w:szCs w:val="24"/>
        </w:rPr>
        <w:t>i</w:t>
      </w:r>
      <w:r w:rsidRPr="001A7D4B">
        <w:rPr>
          <w:rFonts w:ascii="Times New Roman" w:hAnsi="Times New Roman"/>
          <w:b/>
          <w:bCs/>
          <w:sz w:val="24"/>
          <w:szCs w:val="24"/>
        </w:rPr>
        <w:t>ntreprinderii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</w:p>
    <w:p w:rsidR="006B3822" w:rsidRPr="001A7D4B" w:rsidRDefault="006B3822" w:rsidP="00B63D7E">
      <w:pPr>
        <w:spacing w:after="0" w:line="240" w:lineRule="auto"/>
        <w:jc w:val="both"/>
        <w:rPr>
          <w:rStyle w:val="tabel1"/>
          <w:rFonts w:ascii="Times New Roman" w:hAnsi="Times New Roman" w:cs="Times New Roman"/>
          <w:sz w:val="24"/>
          <w:szCs w:val="24"/>
        </w:rPr>
      </w:pPr>
      <w:r w:rsidRPr="001A7D4B">
        <w:rPr>
          <w:rStyle w:val="tabel1"/>
          <w:rFonts w:ascii="Times New Roman" w:hAnsi="Times New Roman" w:cs="Times New Roman"/>
          <w:sz w:val="24"/>
          <w:szCs w:val="24"/>
        </w:rPr>
        <w:t>  </w:t>
      </w:r>
    </w:p>
    <w:p w:rsidR="006B3822" w:rsidRPr="001A7D4B" w:rsidRDefault="006B3822" w:rsidP="00B63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7D4B">
        <w:rPr>
          <w:rStyle w:val="tabel1"/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A7D4B">
        <w:rPr>
          <w:rFonts w:ascii="Times New Roman" w:hAnsi="Times New Roman"/>
          <w:sz w:val="24"/>
          <w:szCs w:val="24"/>
        </w:rPr>
        <w:t>Denumirea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>ntreprinderii</w:t>
      </w:r>
      <w:proofErr w:type="spellEnd"/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   Adresa sediului social</w:t>
      </w:r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   Cod unic de </w:t>
      </w:r>
      <w:proofErr w:type="spellStart"/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nregistrare</w:t>
      </w:r>
      <w:proofErr w:type="spellEnd"/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   Numele </w:t>
      </w:r>
      <w:r w:rsidR="00F82512">
        <w:rPr>
          <w:rFonts w:ascii="Times New Roman" w:hAnsi="Times New Roman" w:cs="Times New Roman"/>
        </w:rPr>
        <w:t>s</w:t>
      </w:r>
      <w:r w:rsidRPr="001A7D4B">
        <w:rPr>
          <w:rFonts w:ascii="Times New Roman" w:hAnsi="Times New Roman" w:cs="Times New Roman"/>
        </w:rPr>
        <w:t xml:space="preserve">i </w:t>
      </w:r>
      <w:proofErr w:type="spellStart"/>
      <w:r w:rsidRPr="001A7D4B">
        <w:rPr>
          <w:rFonts w:ascii="Times New Roman" w:hAnsi="Times New Roman" w:cs="Times New Roman"/>
        </w:rPr>
        <w:t>func</w:t>
      </w:r>
      <w:r w:rsidR="00F82512">
        <w:rPr>
          <w:rFonts w:ascii="Times New Roman" w:hAnsi="Times New Roman" w:cs="Times New Roman"/>
        </w:rPr>
        <w:t>t</w:t>
      </w:r>
      <w:r w:rsidRPr="001A7D4B">
        <w:rPr>
          <w:rFonts w:ascii="Times New Roman" w:hAnsi="Times New Roman" w:cs="Times New Roman"/>
        </w:rPr>
        <w:t>ia</w:t>
      </w:r>
      <w:proofErr w:type="spellEnd"/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  <w:iCs/>
        </w:rPr>
      </w:pPr>
      <w:r w:rsidRPr="001A7D4B">
        <w:rPr>
          <w:rFonts w:ascii="Times New Roman" w:hAnsi="Times New Roman" w:cs="Times New Roman"/>
          <w:iCs/>
        </w:rPr>
        <w:t xml:space="preserve">           (</w:t>
      </w:r>
      <w:proofErr w:type="spellStart"/>
      <w:r w:rsidRPr="001A7D4B">
        <w:rPr>
          <w:rFonts w:ascii="Times New Roman" w:hAnsi="Times New Roman" w:cs="Times New Roman"/>
          <w:iCs/>
        </w:rPr>
        <w:t>pre</w:t>
      </w:r>
      <w:r w:rsidR="00F82512">
        <w:rPr>
          <w:rFonts w:ascii="Times New Roman" w:hAnsi="Times New Roman" w:cs="Times New Roman"/>
          <w:iCs/>
        </w:rPr>
        <w:t>s</w:t>
      </w:r>
      <w:r w:rsidRPr="001A7D4B">
        <w:rPr>
          <w:rFonts w:ascii="Times New Roman" w:hAnsi="Times New Roman" w:cs="Times New Roman"/>
          <w:iCs/>
        </w:rPr>
        <w:t>edintele</w:t>
      </w:r>
      <w:proofErr w:type="spellEnd"/>
      <w:r w:rsidRPr="001A7D4B">
        <w:rPr>
          <w:rFonts w:ascii="Times New Roman" w:hAnsi="Times New Roman" w:cs="Times New Roman"/>
          <w:iCs/>
        </w:rPr>
        <w:t xml:space="preserve"> consiliului de </w:t>
      </w:r>
      <w:proofErr w:type="spellStart"/>
      <w:r w:rsidRPr="001A7D4B">
        <w:rPr>
          <w:rFonts w:ascii="Times New Roman" w:hAnsi="Times New Roman" w:cs="Times New Roman"/>
          <w:iCs/>
        </w:rPr>
        <w:t>administra</w:t>
      </w:r>
      <w:r w:rsidR="00F82512">
        <w:rPr>
          <w:rFonts w:ascii="Times New Roman" w:hAnsi="Times New Roman" w:cs="Times New Roman"/>
          <w:iCs/>
        </w:rPr>
        <w:t>t</w:t>
      </w:r>
      <w:r w:rsidRPr="001A7D4B">
        <w:rPr>
          <w:rFonts w:ascii="Times New Roman" w:hAnsi="Times New Roman" w:cs="Times New Roman"/>
          <w:iCs/>
        </w:rPr>
        <w:t>ie</w:t>
      </w:r>
      <w:proofErr w:type="spellEnd"/>
      <w:r w:rsidRPr="001A7D4B">
        <w:rPr>
          <w:rFonts w:ascii="Times New Roman" w:hAnsi="Times New Roman" w:cs="Times New Roman"/>
          <w:iCs/>
        </w:rPr>
        <w:t>, director general sau echivalent)</w:t>
      </w:r>
    </w:p>
    <w:p w:rsidR="006B3822" w:rsidRPr="001A7D4B" w:rsidRDefault="006B3822" w:rsidP="00B63D7E">
      <w:pPr>
        <w:spacing w:after="0" w:line="240" w:lineRule="auto"/>
        <w:jc w:val="both"/>
        <w:rPr>
          <w:rStyle w:val="litera1"/>
          <w:rFonts w:ascii="Times New Roman" w:hAnsi="Times New Roman"/>
          <w:sz w:val="24"/>
          <w:szCs w:val="24"/>
          <w:lang w:val="pt-BR"/>
        </w:rPr>
      </w:pPr>
      <w:r w:rsidRPr="001A7D4B">
        <w:rPr>
          <w:rStyle w:val="litera1"/>
          <w:rFonts w:ascii="Times New Roman" w:hAnsi="Times New Roman"/>
          <w:sz w:val="24"/>
          <w:szCs w:val="24"/>
          <w:lang w:val="pt-BR"/>
        </w:rPr>
        <w:t>  </w:t>
      </w:r>
    </w:p>
    <w:p w:rsidR="006B3822" w:rsidRPr="001A7D4B" w:rsidRDefault="006B3822" w:rsidP="00B63D7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  <w:proofErr w:type="spellStart"/>
      <w:r w:rsidRPr="001A7D4B">
        <w:rPr>
          <w:rFonts w:ascii="Times New Roman" w:hAnsi="Times New Roman"/>
          <w:b/>
          <w:bCs/>
          <w:sz w:val="24"/>
          <w:szCs w:val="24"/>
          <w:lang w:val="pt-BR"/>
        </w:rPr>
        <w:t>Tipul</w:t>
      </w:r>
      <w:proofErr w:type="spellEnd"/>
      <w:r w:rsidRPr="001A7D4B">
        <w:rPr>
          <w:rFonts w:ascii="Times New Roman" w:hAnsi="Times New Roman"/>
          <w:b/>
          <w:bCs/>
          <w:sz w:val="24"/>
          <w:szCs w:val="24"/>
          <w:lang w:val="pt-BR"/>
        </w:rPr>
        <w:t xml:space="preserve"> </w:t>
      </w:r>
      <w:proofErr w:type="spellStart"/>
      <w:r w:rsidR="00F82512">
        <w:rPr>
          <w:rFonts w:ascii="Times New Roman" w:hAnsi="Times New Roman"/>
          <w:b/>
          <w:bCs/>
          <w:sz w:val="24"/>
          <w:szCs w:val="24"/>
          <w:lang w:val="pt-BR"/>
        </w:rPr>
        <w:t>i</w:t>
      </w:r>
      <w:r w:rsidRPr="001A7D4B">
        <w:rPr>
          <w:rFonts w:ascii="Times New Roman" w:hAnsi="Times New Roman"/>
          <w:b/>
          <w:bCs/>
          <w:sz w:val="24"/>
          <w:szCs w:val="24"/>
          <w:lang w:val="pt-BR"/>
        </w:rPr>
        <w:t>ntreprinderii</w:t>
      </w:r>
      <w:proofErr w:type="spellEnd"/>
      <w:r w:rsidRPr="001A7D4B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6B3822" w:rsidRPr="001A7D4B" w:rsidRDefault="006B3822" w:rsidP="00B63D7E">
      <w:pPr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6B3822" w:rsidRPr="001A7D4B" w:rsidRDefault="006B3822" w:rsidP="00B63D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1A7D4B">
        <w:rPr>
          <w:rStyle w:val="tabel1"/>
          <w:rFonts w:ascii="Times New Roman" w:hAnsi="Times New Roman" w:cs="Times New Roman"/>
          <w:sz w:val="24"/>
          <w:szCs w:val="24"/>
          <w:lang w:val="pt-BR"/>
        </w:rPr>
        <w:t> </w:t>
      </w:r>
      <w:proofErr w:type="spellStart"/>
      <w:r w:rsidRPr="001A7D4B">
        <w:rPr>
          <w:rFonts w:ascii="Times New Roman" w:hAnsi="Times New Roman"/>
          <w:sz w:val="24"/>
          <w:szCs w:val="24"/>
          <w:lang w:val="pt-BR"/>
        </w:rPr>
        <w:t>Indica</w:t>
      </w:r>
      <w:r w:rsidR="00F82512">
        <w:rPr>
          <w:rFonts w:ascii="Times New Roman" w:hAnsi="Times New Roman"/>
          <w:sz w:val="24"/>
          <w:szCs w:val="24"/>
          <w:lang w:val="pt-BR"/>
        </w:rPr>
        <w:t>t</w:t>
      </w:r>
      <w:r w:rsidRPr="001A7D4B">
        <w:rPr>
          <w:rFonts w:ascii="Times New Roman" w:hAnsi="Times New Roman"/>
          <w:sz w:val="24"/>
          <w:szCs w:val="24"/>
          <w:lang w:val="pt-BR"/>
        </w:rPr>
        <w:t>i</w:t>
      </w:r>
      <w:proofErr w:type="spellEnd"/>
      <w:r w:rsidRPr="001A7D4B">
        <w:rPr>
          <w:rFonts w:ascii="Times New Roman" w:hAnsi="Times New Roman"/>
          <w:sz w:val="24"/>
          <w:szCs w:val="24"/>
          <w:lang w:val="pt-BR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  <w:lang w:val="pt-BR"/>
        </w:rPr>
        <w:t>dup</w:t>
      </w:r>
      <w:r w:rsidR="00F82512">
        <w:rPr>
          <w:rFonts w:ascii="Times New Roman" w:hAnsi="Times New Roman"/>
          <w:sz w:val="24"/>
          <w:szCs w:val="24"/>
          <w:lang w:val="pt-BR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pt-BR"/>
        </w:rPr>
        <w:t>caz</w:t>
      </w:r>
      <w:proofErr w:type="spellEnd"/>
      <w:r w:rsidRPr="001A7D4B">
        <w:rPr>
          <w:rFonts w:ascii="Times New Roman" w:hAnsi="Times New Roman"/>
          <w:sz w:val="24"/>
          <w:szCs w:val="24"/>
          <w:lang w:val="pt-BR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  <w:lang w:val="pt-BR"/>
        </w:rPr>
        <w:t>tipul</w:t>
      </w:r>
      <w:proofErr w:type="spellEnd"/>
      <w:r w:rsidRPr="001A7D4B">
        <w:rPr>
          <w:rFonts w:ascii="Times New Roman" w:hAnsi="Times New Roman"/>
          <w:sz w:val="24"/>
          <w:szCs w:val="24"/>
          <w:lang w:val="pt-BR"/>
        </w:rPr>
        <w:t xml:space="preserve"> </w:t>
      </w:r>
      <w:proofErr w:type="spellStart"/>
      <w:r w:rsidR="00F82512">
        <w:rPr>
          <w:rFonts w:ascii="Times New Roman" w:hAnsi="Times New Roman"/>
          <w:sz w:val="24"/>
          <w:szCs w:val="24"/>
          <w:lang w:val="pt-BR"/>
        </w:rPr>
        <w:t>i</w:t>
      </w:r>
      <w:r w:rsidRPr="001A7D4B">
        <w:rPr>
          <w:rFonts w:ascii="Times New Roman" w:hAnsi="Times New Roman"/>
          <w:sz w:val="24"/>
          <w:szCs w:val="24"/>
          <w:lang w:val="pt-BR"/>
        </w:rPr>
        <w:t>ntreprinderii</w:t>
      </w:r>
      <w:proofErr w:type="spellEnd"/>
      <w:r w:rsidRPr="001A7D4B">
        <w:rPr>
          <w:rFonts w:ascii="Times New Roman" w:hAnsi="Times New Roman"/>
          <w:sz w:val="24"/>
          <w:szCs w:val="24"/>
          <w:lang w:val="pt-BR"/>
        </w:rPr>
        <w:t>:</w:t>
      </w:r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   [ ] </w:t>
      </w:r>
      <w:proofErr w:type="spellStart"/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ntreprindere</w:t>
      </w:r>
      <w:proofErr w:type="spellEnd"/>
      <w:r w:rsidRPr="001A7D4B">
        <w:rPr>
          <w:rFonts w:ascii="Times New Roman" w:hAnsi="Times New Roman" w:cs="Times New Roman"/>
        </w:rPr>
        <w:t xml:space="preserve"> autonom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 xml:space="preserve">. </w:t>
      </w:r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 xml:space="preserve">n acest caz, datele din tabelul de mai jos sunt preluate doar din </w:t>
      </w:r>
      <w:proofErr w:type="spellStart"/>
      <w:r w:rsidRPr="001A7D4B">
        <w:rPr>
          <w:rFonts w:ascii="Times New Roman" w:hAnsi="Times New Roman" w:cs="Times New Roman"/>
        </w:rPr>
        <w:t>situa</w:t>
      </w:r>
      <w:r w:rsidR="00F82512">
        <w:rPr>
          <w:rFonts w:ascii="Times New Roman" w:hAnsi="Times New Roman" w:cs="Times New Roman"/>
        </w:rPr>
        <w:t>t</w:t>
      </w:r>
      <w:r w:rsidRPr="001A7D4B">
        <w:rPr>
          <w:rFonts w:ascii="Times New Roman" w:hAnsi="Times New Roman" w:cs="Times New Roman"/>
        </w:rPr>
        <w:t>ia</w:t>
      </w:r>
      <w:proofErr w:type="spellEnd"/>
      <w:r w:rsidRPr="001A7D4B">
        <w:rPr>
          <w:rFonts w:ascii="Times New Roman" w:hAnsi="Times New Roman" w:cs="Times New Roman"/>
        </w:rPr>
        <w:t xml:space="preserve"> economico-financiar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 xml:space="preserve"> a </w:t>
      </w:r>
      <w:proofErr w:type="spellStart"/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ntreprinderii</w:t>
      </w:r>
      <w:proofErr w:type="spellEnd"/>
      <w:r w:rsidRPr="001A7D4B">
        <w:rPr>
          <w:rFonts w:ascii="Times New Roman" w:hAnsi="Times New Roman" w:cs="Times New Roman"/>
        </w:rPr>
        <w:t xml:space="preserve"> solicitante. Se va   tabelul de mai jos.  </w:t>
      </w:r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   [ ] </w:t>
      </w:r>
      <w:proofErr w:type="spellStart"/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ntreprindere</w:t>
      </w:r>
      <w:proofErr w:type="spellEnd"/>
      <w:r w:rsidRPr="001A7D4B">
        <w:rPr>
          <w:rFonts w:ascii="Times New Roman" w:hAnsi="Times New Roman" w:cs="Times New Roman"/>
        </w:rPr>
        <w:t xml:space="preserve"> partener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 xml:space="preserve">. Se va completa tabelul de mai jos.  </w:t>
      </w:r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   [ ] </w:t>
      </w:r>
      <w:proofErr w:type="spellStart"/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ntreprindere</w:t>
      </w:r>
      <w:proofErr w:type="spellEnd"/>
      <w:r w:rsidRPr="001A7D4B">
        <w:rPr>
          <w:rFonts w:ascii="Times New Roman" w:hAnsi="Times New Roman" w:cs="Times New Roman"/>
        </w:rPr>
        <w:t xml:space="preserve"> legat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 xml:space="preserve">. Se va completa tabelul de mai jos.    </w:t>
      </w:r>
    </w:p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</w:rPr>
      </w:pPr>
    </w:p>
    <w:p w:rsidR="006B3822" w:rsidRPr="001A7D4B" w:rsidRDefault="006B3822" w:rsidP="00B63D7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A7D4B">
        <w:rPr>
          <w:rFonts w:ascii="Times New Roman" w:hAnsi="Times New Roman"/>
          <w:b/>
          <w:bCs/>
          <w:sz w:val="24"/>
          <w:szCs w:val="24"/>
          <w:lang w:val="it-IT"/>
        </w:rPr>
        <w:t xml:space="preserve">Date </w:t>
      </w:r>
      <w:proofErr w:type="spellStart"/>
      <w:r w:rsidRPr="001A7D4B">
        <w:rPr>
          <w:rFonts w:ascii="Times New Roman" w:hAnsi="Times New Roman"/>
          <w:b/>
          <w:bCs/>
          <w:sz w:val="24"/>
          <w:szCs w:val="24"/>
          <w:lang w:val="it-IT"/>
        </w:rPr>
        <w:t>utilizate</w:t>
      </w:r>
      <w:proofErr w:type="spellEnd"/>
      <w:r w:rsidRPr="001A7D4B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b/>
          <w:bCs/>
          <w:sz w:val="24"/>
          <w:szCs w:val="24"/>
          <w:lang w:val="it-IT"/>
        </w:rPr>
        <w:t>pentru</w:t>
      </w:r>
      <w:proofErr w:type="spellEnd"/>
      <w:r w:rsidRPr="001A7D4B">
        <w:rPr>
          <w:rFonts w:ascii="Times New Roman" w:hAnsi="Times New Roman"/>
          <w:b/>
          <w:bCs/>
          <w:sz w:val="24"/>
          <w:szCs w:val="24"/>
          <w:lang w:val="it-IT"/>
        </w:rPr>
        <w:t xml:space="preserve"> a se </w:t>
      </w:r>
      <w:proofErr w:type="gramStart"/>
      <w:r w:rsidRPr="001A7D4B">
        <w:rPr>
          <w:rFonts w:ascii="Times New Roman" w:hAnsi="Times New Roman"/>
          <w:b/>
          <w:bCs/>
          <w:sz w:val="24"/>
          <w:szCs w:val="24"/>
          <w:lang w:val="it-IT"/>
        </w:rPr>
        <w:t xml:space="preserve">stabili categoria </w:t>
      </w:r>
      <w:r w:rsidR="00F82512">
        <w:rPr>
          <w:rFonts w:ascii="Times New Roman" w:hAnsi="Times New Roman"/>
          <w:b/>
          <w:bCs/>
          <w:sz w:val="24"/>
          <w:szCs w:val="24"/>
          <w:lang w:val="it-IT"/>
        </w:rPr>
        <w:t>i</w:t>
      </w:r>
      <w:r w:rsidRPr="001A7D4B">
        <w:rPr>
          <w:rFonts w:ascii="Times New Roman" w:hAnsi="Times New Roman"/>
          <w:b/>
          <w:bCs/>
          <w:sz w:val="24"/>
          <w:szCs w:val="24"/>
          <w:lang w:val="it-IT"/>
        </w:rPr>
        <w:t>ntreprinderii</w:t>
      </w:r>
      <w:r w:rsidRPr="001A7D4B">
        <w:rPr>
          <w:rFonts w:ascii="Times New Roman" w:hAnsi="Times New Roman"/>
          <w:sz w:val="24"/>
          <w:szCs w:val="24"/>
          <w:vertAlign w:val="superscript"/>
          <w:lang w:val="it-IT"/>
        </w:rPr>
        <w:t>1</w:t>
      </w:r>
      <w:proofErr w:type="gram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6B3822" w:rsidRPr="001A7D4B" w:rsidRDefault="006B3822" w:rsidP="00B63D7E">
      <w:pPr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3327"/>
        <w:gridCol w:w="3318"/>
        <w:gridCol w:w="3346"/>
      </w:tblGrid>
      <w:tr w:rsidR="006B3822" w:rsidRPr="001A7D4B" w:rsidTr="0002729E">
        <w:tc>
          <w:tcPr>
            <w:tcW w:w="9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822" w:rsidRPr="001A7D4B" w:rsidRDefault="006B3822" w:rsidP="0002729E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1A7D4B">
              <w:rPr>
                <w:rStyle w:val="tabel1"/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1A7D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7D4B">
              <w:rPr>
                <w:rFonts w:ascii="Times New Roman" w:hAnsi="Times New Roman" w:cs="Times New Roman"/>
                <w:b/>
                <w:bCs/>
              </w:rPr>
              <w:t>Exerci</w:t>
            </w:r>
            <w:r w:rsidR="00F82512">
              <w:rPr>
                <w:rFonts w:ascii="Times New Roman" w:hAnsi="Times New Roman" w:cs="Times New Roman"/>
                <w:b/>
                <w:bCs/>
              </w:rPr>
              <w:t>t</w:t>
            </w:r>
            <w:r w:rsidRPr="001A7D4B">
              <w:rPr>
                <w:rFonts w:ascii="Times New Roman" w:hAnsi="Times New Roman" w:cs="Times New Roman"/>
                <w:b/>
                <w:bCs/>
              </w:rPr>
              <w:t>iul</w:t>
            </w:r>
            <w:proofErr w:type="spellEnd"/>
            <w:r w:rsidRPr="001A7D4B">
              <w:rPr>
                <w:rFonts w:ascii="Times New Roman" w:hAnsi="Times New Roman" w:cs="Times New Roman"/>
                <w:b/>
                <w:bCs/>
              </w:rPr>
              <w:t xml:space="preserve"> financiar de referin</w:t>
            </w:r>
            <w:r w:rsidR="00F82512">
              <w:rPr>
                <w:rFonts w:ascii="Times New Roman" w:hAnsi="Times New Roman" w:cs="Times New Roman"/>
                <w:b/>
                <w:bCs/>
              </w:rPr>
              <w:t>ta</w:t>
            </w:r>
            <w:r w:rsidRPr="001A7D4B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6B3822" w:rsidRPr="001A7D4B" w:rsidTr="0002729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3822" w:rsidRPr="001A7D4B" w:rsidRDefault="006B3822" w:rsidP="0002729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A7D4B">
              <w:rPr>
                <w:rFonts w:ascii="Times New Roman" w:hAnsi="Times New Roman" w:cs="Times New Roman"/>
                <w:b/>
                <w:bCs/>
              </w:rPr>
              <w:t>Num</w:t>
            </w:r>
            <w:r w:rsidR="00F82512">
              <w:rPr>
                <w:rFonts w:ascii="Times New Roman" w:hAnsi="Times New Roman" w:cs="Times New Roman"/>
                <w:b/>
                <w:bCs/>
              </w:rPr>
              <w:t>a</w:t>
            </w:r>
            <w:r w:rsidRPr="001A7D4B">
              <w:rPr>
                <w:rFonts w:ascii="Times New Roman" w:hAnsi="Times New Roman" w:cs="Times New Roman"/>
                <w:b/>
                <w:bCs/>
              </w:rPr>
              <w:t>rul</w:t>
            </w:r>
            <w:proofErr w:type="spellEnd"/>
            <w:r w:rsidRPr="001A7D4B">
              <w:rPr>
                <w:rFonts w:ascii="Times New Roman" w:hAnsi="Times New Roman" w:cs="Times New Roman"/>
                <w:b/>
                <w:bCs/>
              </w:rPr>
              <w:t xml:space="preserve"> mediu anual de </w:t>
            </w:r>
            <w:proofErr w:type="spellStart"/>
            <w:r w:rsidRPr="001A7D4B">
              <w:rPr>
                <w:rFonts w:ascii="Times New Roman" w:hAnsi="Times New Roman" w:cs="Times New Roman"/>
                <w:b/>
                <w:bCs/>
              </w:rPr>
              <w:t>salaria</w:t>
            </w:r>
            <w:r w:rsidR="00F82512">
              <w:rPr>
                <w:rFonts w:ascii="Times New Roman" w:hAnsi="Times New Roman" w:cs="Times New Roman"/>
                <w:b/>
                <w:bCs/>
              </w:rPr>
              <w:t>t</w:t>
            </w:r>
            <w:r w:rsidRPr="001A7D4B">
              <w:rPr>
                <w:rFonts w:ascii="Times New Roman" w:hAnsi="Times New Roman" w:cs="Times New Roman"/>
                <w:b/>
                <w:bCs/>
              </w:rPr>
              <w:t>i</w:t>
            </w:r>
            <w:proofErr w:type="spellEnd"/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3822" w:rsidRPr="001A7D4B" w:rsidRDefault="006B3822" w:rsidP="0002729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D4B">
              <w:rPr>
                <w:rFonts w:ascii="Times New Roman" w:hAnsi="Times New Roman" w:cs="Times New Roman"/>
                <w:b/>
                <w:bCs/>
              </w:rPr>
              <w:t>Cifra de afaceri anual</w:t>
            </w:r>
            <w:r w:rsidR="00F82512">
              <w:rPr>
                <w:rFonts w:ascii="Times New Roman" w:hAnsi="Times New Roman" w:cs="Times New Roman"/>
                <w:b/>
                <w:bCs/>
              </w:rPr>
              <w:t>a</w:t>
            </w:r>
            <w:r w:rsidRPr="001A7D4B">
              <w:rPr>
                <w:rFonts w:ascii="Times New Roman" w:hAnsi="Times New Roman" w:cs="Times New Roman"/>
                <w:b/>
                <w:bCs/>
              </w:rPr>
              <w:t xml:space="preserve"> net</w:t>
            </w:r>
            <w:r w:rsidR="00F82512">
              <w:rPr>
                <w:rFonts w:ascii="Times New Roman" w:hAnsi="Times New Roman" w:cs="Times New Roman"/>
                <w:b/>
                <w:bCs/>
              </w:rPr>
              <w:t>a</w:t>
            </w:r>
            <w:r w:rsidRPr="001A7D4B">
              <w:rPr>
                <w:rFonts w:ascii="Times New Roman" w:hAnsi="Times New Roman" w:cs="Times New Roman"/>
                <w:b/>
                <w:bCs/>
              </w:rPr>
              <w:t xml:space="preserve"> (mii lei)</w:t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822" w:rsidRPr="001A7D4B" w:rsidRDefault="006B3822" w:rsidP="0002729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D4B">
              <w:rPr>
                <w:rFonts w:ascii="Times New Roman" w:hAnsi="Times New Roman" w:cs="Times New Roman"/>
                <w:b/>
                <w:bCs/>
              </w:rPr>
              <w:t>Active totale (mii lei)</w:t>
            </w:r>
          </w:p>
        </w:tc>
      </w:tr>
      <w:tr w:rsidR="006B3822" w:rsidRPr="001A7D4B" w:rsidTr="0002729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</w:tcPr>
          <w:p w:rsidR="006B3822" w:rsidRPr="001A7D4B" w:rsidRDefault="006B3822" w:rsidP="0002729E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:rsidR="006B3822" w:rsidRPr="001A7D4B" w:rsidRDefault="006B3822" w:rsidP="0002729E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822" w:rsidRPr="001A7D4B" w:rsidRDefault="006B3822" w:rsidP="0002729E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B3822" w:rsidRPr="001A7D4B" w:rsidTr="0002729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</w:tcPr>
          <w:p w:rsidR="006B3822" w:rsidRPr="001A7D4B" w:rsidRDefault="006B3822" w:rsidP="0002729E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:rsidR="006B3822" w:rsidRPr="001A7D4B" w:rsidRDefault="006B3822" w:rsidP="0002729E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822" w:rsidRPr="001A7D4B" w:rsidRDefault="006B3822" w:rsidP="0002729E">
            <w:pPr>
              <w:pStyle w:val="PreformatatHTML1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B3822" w:rsidRPr="001A7D4B" w:rsidRDefault="006B3822" w:rsidP="00B63D7E">
      <w:pPr>
        <w:pStyle w:val="PreformatatHTML1"/>
        <w:jc w:val="both"/>
        <w:rPr>
          <w:rFonts w:ascii="Times New Roman" w:hAnsi="Times New Roman" w:cs="Times New Roman"/>
          <w:b/>
          <w:bCs/>
          <w:iCs/>
        </w:rPr>
      </w:pPr>
    </w:p>
    <w:p w:rsidR="006B3822" w:rsidRPr="001A7D4B" w:rsidRDefault="006B3822" w:rsidP="00B63D7E">
      <w:pPr>
        <w:pStyle w:val="PreformatatHTML1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  <w:b/>
          <w:bCs/>
          <w:iCs/>
        </w:rPr>
        <w:t>Important:</w:t>
      </w:r>
      <w:r w:rsidRPr="001A7D4B">
        <w:rPr>
          <w:rFonts w:ascii="Times New Roman" w:hAnsi="Times New Roman" w:cs="Times New Roman"/>
        </w:rPr>
        <w:t xml:space="preserve"> </w:t>
      </w:r>
      <w:proofErr w:type="spellStart"/>
      <w:r w:rsidRPr="001A7D4B">
        <w:rPr>
          <w:rFonts w:ascii="Times New Roman" w:hAnsi="Times New Roman" w:cs="Times New Roman"/>
        </w:rPr>
        <w:t>Preciza</w:t>
      </w:r>
      <w:r w:rsidR="00F82512">
        <w:rPr>
          <w:rFonts w:ascii="Times New Roman" w:hAnsi="Times New Roman" w:cs="Times New Roman"/>
        </w:rPr>
        <w:t>t</w:t>
      </w:r>
      <w:r w:rsidRPr="001A7D4B">
        <w:rPr>
          <w:rFonts w:ascii="Times New Roman" w:hAnsi="Times New Roman" w:cs="Times New Roman"/>
        </w:rPr>
        <w:t>i</w:t>
      </w:r>
      <w:proofErr w:type="spellEnd"/>
      <w:r w:rsidRPr="001A7D4B">
        <w:rPr>
          <w:rFonts w:ascii="Times New Roman" w:hAnsi="Times New Roman" w:cs="Times New Roman"/>
        </w:rPr>
        <w:t xml:space="preserve"> dac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>, fa</w:t>
      </w:r>
      <w:r w:rsidR="00F82512">
        <w:rPr>
          <w:rFonts w:ascii="Times New Roman" w:hAnsi="Times New Roman" w:cs="Times New Roman"/>
        </w:rPr>
        <w:t>ta</w:t>
      </w:r>
      <w:r w:rsidRPr="001A7D4B">
        <w:rPr>
          <w:rFonts w:ascii="Times New Roman" w:hAnsi="Times New Roman" w:cs="Times New Roman"/>
        </w:rPr>
        <w:t xml:space="preserve"> de </w:t>
      </w:r>
      <w:proofErr w:type="spellStart"/>
      <w:r w:rsidRPr="001A7D4B">
        <w:rPr>
          <w:rFonts w:ascii="Times New Roman" w:hAnsi="Times New Roman" w:cs="Times New Roman"/>
        </w:rPr>
        <w:t>exerci</w:t>
      </w:r>
      <w:r w:rsidR="00F82512">
        <w:rPr>
          <w:rFonts w:ascii="Times New Roman" w:hAnsi="Times New Roman" w:cs="Times New Roman"/>
        </w:rPr>
        <w:t>t</w:t>
      </w:r>
      <w:r w:rsidRPr="001A7D4B">
        <w:rPr>
          <w:rFonts w:ascii="Times New Roman" w:hAnsi="Times New Roman" w:cs="Times New Roman"/>
        </w:rPr>
        <w:t>iul</w:t>
      </w:r>
      <w:proofErr w:type="spellEnd"/>
      <w:r w:rsidRPr="001A7D4B">
        <w:rPr>
          <w:rFonts w:ascii="Times New Roman" w:hAnsi="Times New Roman" w:cs="Times New Roman"/>
        </w:rPr>
        <w:t xml:space="preserve"> financiar anterior, datele financiare au </w:t>
      </w:r>
      <w:proofErr w:type="spellStart"/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nregistrat</w:t>
      </w:r>
      <w:proofErr w:type="spellEnd"/>
      <w:r w:rsidRPr="001A7D4B">
        <w:rPr>
          <w:rFonts w:ascii="Times New Roman" w:hAnsi="Times New Roman" w:cs="Times New Roman"/>
        </w:rPr>
        <w:t xml:space="preserve"> </w:t>
      </w:r>
      <w:proofErr w:type="spellStart"/>
      <w:r w:rsidRPr="001A7D4B">
        <w:rPr>
          <w:rFonts w:ascii="Times New Roman" w:hAnsi="Times New Roman" w:cs="Times New Roman"/>
        </w:rPr>
        <w:t>modific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>ri</w:t>
      </w:r>
      <w:proofErr w:type="spellEnd"/>
      <w:r w:rsidRPr="001A7D4B">
        <w:rPr>
          <w:rFonts w:ascii="Times New Roman" w:hAnsi="Times New Roman" w:cs="Times New Roman"/>
        </w:rPr>
        <w:t xml:space="preserve"> care determin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 xml:space="preserve"> </w:t>
      </w:r>
      <w:proofErr w:type="spellStart"/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ncadrarea</w:t>
      </w:r>
      <w:proofErr w:type="spellEnd"/>
      <w:r w:rsidRPr="001A7D4B">
        <w:rPr>
          <w:rFonts w:ascii="Times New Roman" w:hAnsi="Times New Roman" w:cs="Times New Roman"/>
        </w:rPr>
        <w:t xml:space="preserve"> </w:t>
      </w:r>
      <w:proofErr w:type="spellStart"/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ntreprinderii</w:t>
      </w:r>
      <w:proofErr w:type="spellEnd"/>
      <w:r w:rsidRPr="001A7D4B">
        <w:rPr>
          <w:rFonts w:ascii="Times New Roman" w:hAnsi="Times New Roman" w:cs="Times New Roman"/>
        </w:rPr>
        <w:t xml:space="preserve"> </w:t>
      </w:r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ntr-o alt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 xml:space="preserve"> categorie (respectiv </w:t>
      </w:r>
      <w:proofErr w:type="spellStart"/>
      <w:r w:rsidRPr="001A7D4B">
        <w:rPr>
          <w:rFonts w:ascii="Times New Roman" w:hAnsi="Times New Roman" w:cs="Times New Roman"/>
        </w:rPr>
        <w:t>micro-</w:t>
      </w:r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ntreprindere</w:t>
      </w:r>
      <w:proofErr w:type="spellEnd"/>
      <w:r w:rsidRPr="001A7D4B">
        <w:rPr>
          <w:rFonts w:ascii="Times New Roman" w:hAnsi="Times New Roman" w:cs="Times New Roman"/>
        </w:rPr>
        <w:t xml:space="preserve">, </w:t>
      </w:r>
      <w:proofErr w:type="spellStart"/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ntreprindere</w:t>
      </w:r>
      <w:proofErr w:type="spellEnd"/>
      <w:r w:rsidRPr="001A7D4B">
        <w:rPr>
          <w:rFonts w:ascii="Times New Roman" w:hAnsi="Times New Roman" w:cs="Times New Roman"/>
        </w:rPr>
        <w:t xml:space="preserve"> mic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>, mijlocie sau mare).</w:t>
      </w:r>
    </w:p>
    <w:p w:rsidR="006B3822" w:rsidRPr="001A7D4B" w:rsidRDefault="006B3822" w:rsidP="00B63D7E">
      <w:pPr>
        <w:pStyle w:val="PreformatatHTML1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  <w:b/>
          <w:bCs/>
        </w:rPr>
        <w:t xml:space="preserve"> </w:t>
      </w:r>
      <w:r w:rsidRPr="001A7D4B">
        <w:rPr>
          <w:rFonts w:ascii="Times New Roman" w:hAnsi="Times New Roman" w:cs="Times New Roman"/>
        </w:rPr>
        <w:t>Nu</w:t>
      </w:r>
    </w:p>
    <w:p w:rsidR="006B3822" w:rsidRPr="001A7D4B" w:rsidRDefault="006B3822" w:rsidP="00B63D7E">
      <w:pPr>
        <w:pStyle w:val="PreformatatHTML1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  <w:b/>
          <w:bCs/>
        </w:rPr>
        <w:t xml:space="preserve"> </w:t>
      </w:r>
      <w:r w:rsidRPr="001A7D4B">
        <w:rPr>
          <w:rFonts w:ascii="Times New Roman" w:hAnsi="Times New Roman" w:cs="Times New Roman"/>
        </w:rPr>
        <w:t>Da (</w:t>
      </w:r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 xml:space="preserve">n acest caz se va completa </w:t>
      </w:r>
      <w:r w:rsidR="00F82512">
        <w:rPr>
          <w:rFonts w:ascii="Times New Roman" w:hAnsi="Times New Roman" w:cs="Times New Roman"/>
        </w:rPr>
        <w:t>s</w:t>
      </w:r>
      <w:r w:rsidRPr="001A7D4B">
        <w:rPr>
          <w:rFonts w:ascii="Times New Roman" w:hAnsi="Times New Roman" w:cs="Times New Roman"/>
        </w:rPr>
        <w:t xml:space="preserve">i se va </w:t>
      </w:r>
      <w:proofErr w:type="spellStart"/>
      <w:r w:rsidRPr="001A7D4B">
        <w:rPr>
          <w:rFonts w:ascii="Times New Roman" w:hAnsi="Times New Roman" w:cs="Times New Roman"/>
        </w:rPr>
        <w:t>ata</w:t>
      </w:r>
      <w:r w:rsidR="00F82512">
        <w:rPr>
          <w:rFonts w:ascii="Times New Roman" w:hAnsi="Times New Roman" w:cs="Times New Roman"/>
        </w:rPr>
        <w:t>s</w:t>
      </w:r>
      <w:r w:rsidRPr="001A7D4B">
        <w:rPr>
          <w:rFonts w:ascii="Times New Roman" w:hAnsi="Times New Roman" w:cs="Times New Roman"/>
        </w:rPr>
        <w:t>a</w:t>
      </w:r>
      <w:proofErr w:type="spellEnd"/>
      <w:r w:rsidRPr="001A7D4B">
        <w:rPr>
          <w:rFonts w:ascii="Times New Roman" w:hAnsi="Times New Roman" w:cs="Times New Roman"/>
        </w:rPr>
        <w:t xml:space="preserve"> o </w:t>
      </w:r>
      <w:proofErr w:type="spellStart"/>
      <w:r w:rsidRPr="001A7D4B">
        <w:rPr>
          <w:rFonts w:ascii="Times New Roman" w:hAnsi="Times New Roman" w:cs="Times New Roman"/>
        </w:rPr>
        <w:t>declara</w:t>
      </w:r>
      <w:r w:rsidR="00F82512">
        <w:rPr>
          <w:rFonts w:ascii="Times New Roman" w:hAnsi="Times New Roman" w:cs="Times New Roman"/>
        </w:rPr>
        <w:t>t</w:t>
      </w:r>
      <w:r w:rsidRPr="001A7D4B">
        <w:rPr>
          <w:rFonts w:ascii="Times New Roman" w:hAnsi="Times New Roman" w:cs="Times New Roman"/>
        </w:rPr>
        <w:t>ie</w:t>
      </w:r>
      <w:proofErr w:type="spellEnd"/>
      <w:r w:rsidRPr="001A7D4B">
        <w:rPr>
          <w:rFonts w:ascii="Times New Roman" w:hAnsi="Times New Roman" w:cs="Times New Roman"/>
        </w:rPr>
        <w:t xml:space="preserve"> referitoare la </w:t>
      </w:r>
      <w:proofErr w:type="spellStart"/>
      <w:r w:rsidRPr="001A7D4B">
        <w:rPr>
          <w:rFonts w:ascii="Times New Roman" w:hAnsi="Times New Roman" w:cs="Times New Roman"/>
        </w:rPr>
        <w:t>exerci</w:t>
      </w:r>
      <w:r w:rsidR="00F82512">
        <w:rPr>
          <w:rFonts w:ascii="Times New Roman" w:hAnsi="Times New Roman" w:cs="Times New Roman"/>
        </w:rPr>
        <w:t>t</w:t>
      </w:r>
      <w:r w:rsidRPr="001A7D4B">
        <w:rPr>
          <w:rFonts w:ascii="Times New Roman" w:hAnsi="Times New Roman" w:cs="Times New Roman"/>
        </w:rPr>
        <w:t>iul</w:t>
      </w:r>
      <w:proofErr w:type="spellEnd"/>
      <w:r w:rsidRPr="001A7D4B">
        <w:rPr>
          <w:rFonts w:ascii="Times New Roman" w:hAnsi="Times New Roman" w:cs="Times New Roman"/>
        </w:rPr>
        <w:t xml:space="preserve"> financiar anterior)</w:t>
      </w:r>
    </w:p>
    <w:p w:rsidR="006B3822" w:rsidRPr="001A7D4B" w:rsidRDefault="006B3822" w:rsidP="00B63D7E">
      <w:pPr>
        <w:pStyle w:val="PreformatatHTML1"/>
        <w:rPr>
          <w:rFonts w:ascii="Times New Roman" w:hAnsi="Times New Roman" w:cs="Times New Roman"/>
        </w:rPr>
      </w:pPr>
    </w:p>
    <w:p w:rsidR="006B3822" w:rsidRPr="001A7D4B" w:rsidRDefault="006B3822" w:rsidP="00B63D7E">
      <w:pPr>
        <w:pStyle w:val="PreformatatHTML1"/>
        <w:rPr>
          <w:rFonts w:ascii="Times New Roman" w:hAnsi="Times New Roman" w:cs="Times New Roman"/>
        </w:rPr>
      </w:pPr>
      <w:proofErr w:type="spellStart"/>
      <w:r w:rsidRPr="001A7D4B">
        <w:rPr>
          <w:rFonts w:ascii="Times New Roman" w:hAnsi="Times New Roman" w:cs="Times New Roman"/>
        </w:rPr>
        <w:t>Semn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>tura</w:t>
      </w:r>
      <w:proofErr w:type="spellEnd"/>
      <w:r w:rsidRPr="001A7D4B">
        <w:rPr>
          <w:rFonts w:ascii="Times New Roman" w:hAnsi="Times New Roman" w:cs="Times New Roman"/>
        </w:rPr>
        <w:t xml:space="preserve">     ........................................................................................</w:t>
      </w:r>
    </w:p>
    <w:p w:rsidR="006B3822" w:rsidRPr="001A7D4B" w:rsidRDefault="006B3822" w:rsidP="00B63D7E">
      <w:pPr>
        <w:pStyle w:val="PreformatatHTML1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  <w:iCs/>
        </w:rPr>
        <w:t xml:space="preserve"> (numele </w:t>
      </w:r>
      <w:r w:rsidR="00F82512">
        <w:rPr>
          <w:rFonts w:ascii="Times New Roman" w:hAnsi="Times New Roman" w:cs="Times New Roman"/>
          <w:iCs/>
        </w:rPr>
        <w:t>s</w:t>
      </w:r>
      <w:r w:rsidRPr="001A7D4B">
        <w:rPr>
          <w:rFonts w:ascii="Times New Roman" w:hAnsi="Times New Roman" w:cs="Times New Roman"/>
          <w:iCs/>
        </w:rPr>
        <w:t xml:space="preserve">i </w:t>
      </w:r>
      <w:proofErr w:type="spellStart"/>
      <w:r w:rsidRPr="001A7D4B">
        <w:rPr>
          <w:rFonts w:ascii="Times New Roman" w:hAnsi="Times New Roman" w:cs="Times New Roman"/>
          <w:iCs/>
        </w:rPr>
        <w:t>func</w:t>
      </w:r>
      <w:r w:rsidR="00F82512">
        <w:rPr>
          <w:rFonts w:ascii="Times New Roman" w:hAnsi="Times New Roman" w:cs="Times New Roman"/>
          <w:iCs/>
        </w:rPr>
        <w:t>t</w:t>
      </w:r>
      <w:r w:rsidRPr="001A7D4B">
        <w:rPr>
          <w:rFonts w:ascii="Times New Roman" w:hAnsi="Times New Roman" w:cs="Times New Roman"/>
          <w:iCs/>
        </w:rPr>
        <w:t>ia</w:t>
      </w:r>
      <w:proofErr w:type="spellEnd"/>
      <w:r w:rsidRPr="001A7D4B">
        <w:rPr>
          <w:rFonts w:ascii="Times New Roman" w:hAnsi="Times New Roman" w:cs="Times New Roman"/>
          <w:iCs/>
        </w:rPr>
        <w:t xml:space="preserve"> semnatarului, autorizat s</w:t>
      </w:r>
      <w:r w:rsidR="00F82512">
        <w:rPr>
          <w:rFonts w:ascii="Times New Roman" w:hAnsi="Times New Roman" w:cs="Times New Roman"/>
          <w:iCs/>
        </w:rPr>
        <w:t>a</w:t>
      </w:r>
      <w:r w:rsidRPr="001A7D4B">
        <w:rPr>
          <w:rFonts w:ascii="Times New Roman" w:hAnsi="Times New Roman" w:cs="Times New Roman"/>
          <w:iCs/>
        </w:rPr>
        <w:t xml:space="preserve"> reprezinte </w:t>
      </w:r>
      <w:proofErr w:type="spellStart"/>
      <w:r w:rsidR="00F82512">
        <w:rPr>
          <w:rFonts w:ascii="Times New Roman" w:hAnsi="Times New Roman" w:cs="Times New Roman"/>
          <w:iCs/>
        </w:rPr>
        <w:t>i</w:t>
      </w:r>
      <w:r w:rsidRPr="001A7D4B">
        <w:rPr>
          <w:rFonts w:ascii="Times New Roman" w:hAnsi="Times New Roman" w:cs="Times New Roman"/>
          <w:iCs/>
        </w:rPr>
        <w:t>ntreprinderea</w:t>
      </w:r>
      <w:proofErr w:type="spellEnd"/>
      <w:r w:rsidRPr="001A7D4B">
        <w:rPr>
          <w:rFonts w:ascii="Times New Roman" w:hAnsi="Times New Roman" w:cs="Times New Roman"/>
          <w:iCs/>
        </w:rPr>
        <w:t>)</w:t>
      </w:r>
    </w:p>
    <w:p w:rsidR="006B3822" w:rsidRPr="001A7D4B" w:rsidRDefault="006B3822" w:rsidP="00B63D7E">
      <w:pPr>
        <w:pStyle w:val="PreformatatHTML1"/>
        <w:rPr>
          <w:rFonts w:ascii="Times New Roman" w:hAnsi="Times New Roman" w:cs="Times New Roman"/>
          <w:iCs/>
        </w:rPr>
      </w:pPr>
    </w:p>
    <w:p w:rsidR="006B3822" w:rsidRPr="001A7D4B" w:rsidRDefault="006B3822" w:rsidP="00B63D7E">
      <w:pPr>
        <w:pStyle w:val="PreformatatHTML1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Declar pe propria </w:t>
      </w:r>
      <w:proofErr w:type="spellStart"/>
      <w:r w:rsidRPr="001A7D4B">
        <w:rPr>
          <w:rFonts w:ascii="Times New Roman" w:hAnsi="Times New Roman" w:cs="Times New Roman"/>
        </w:rPr>
        <w:t>r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>spundere</w:t>
      </w:r>
      <w:proofErr w:type="spellEnd"/>
      <w:r w:rsidRPr="001A7D4B">
        <w:rPr>
          <w:rFonts w:ascii="Times New Roman" w:hAnsi="Times New Roman" w:cs="Times New Roman"/>
        </w:rPr>
        <w:t xml:space="preserve"> c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 xml:space="preserve"> datele din aceast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 xml:space="preserve"> </w:t>
      </w:r>
      <w:proofErr w:type="spellStart"/>
      <w:r w:rsidRPr="001A7D4B">
        <w:rPr>
          <w:rFonts w:ascii="Times New Roman" w:hAnsi="Times New Roman" w:cs="Times New Roman"/>
        </w:rPr>
        <w:t>declara</w:t>
      </w:r>
      <w:r w:rsidR="00F82512">
        <w:rPr>
          <w:rFonts w:ascii="Times New Roman" w:hAnsi="Times New Roman" w:cs="Times New Roman"/>
        </w:rPr>
        <w:t>t</w:t>
      </w:r>
      <w:r w:rsidRPr="001A7D4B">
        <w:rPr>
          <w:rFonts w:ascii="Times New Roman" w:hAnsi="Times New Roman" w:cs="Times New Roman"/>
        </w:rPr>
        <w:t>ie</w:t>
      </w:r>
      <w:proofErr w:type="spellEnd"/>
      <w:r w:rsidRPr="001A7D4B">
        <w:rPr>
          <w:rFonts w:ascii="Times New Roman" w:hAnsi="Times New Roman" w:cs="Times New Roman"/>
        </w:rPr>
        <w:t xml:space="preserve"> </w:t>
      </w:r>
      <w:r w:rsidR="00F82512">
        <w:rPr>
          <w:rFonts w:ascii="Times New Roman" w:hAnsi="Times New Roman" w:cs="Times New Roman"/>
        </w:rPr>
        <w:t>s</w:t>
      </w:r>
      <w:r w:rsidRPr="001A7D4B">
        <w:rPr>
          <w:rFonts w:ascii="Times New Roman" w:hAnsi="Times New Roman" w:cs="Times New Roman"/>
        </w:rPr>
        <w:t>i din anexe sunt conforme cu realitatea.</w:t>
      </w:r>
    </w:p>
    <w:p w:rsidR="006B3822" w:rsidRPr="001A7D4B" w:rsidRDefault="006B3822" w:rsidP="00B63D7E">
      <w:pPr>
        <w:pStyle w:val="PreformatatHTML1"/>
        <w:rPr>
          <w:rFonts w:ascii="Times New Roman" w:hAnsi="Times New Roman" w:cs="Times New Roman"/>
        </w:rPr>
      </w:pPr>
      <w:r w:rsidRPr="001A7D4B">
        <w:rPr>
          <w:rFonts w:ascii="Times New Roman" w:hAnsi="Times New Roman" w:cs="Times New Roman"/>
        </w:rPr>
        <w:t xml:space="preserve">Data </w:t>
      </w:r>
      <w:proofErr w:type="spellStart"/>
      <w:r w:rsidR="00F82512">
        <w:rPr>
          <w:rFonts w:ascii="Times New Roman" w:hAnsi="Times New Roman" w:cs="Times New Roman"/>
        </w:rPr>
        <w:t>i</w:t>
      </w:r>
      <w:r w:rsidRPr="001A7D4B">
        <w:rPr>
          <w:rFonts w:ascii="Times New Roman" w:hAnsi="Times New Roman" w:cs="Times New Roman"/>
        </w:rPr>
        <w:t>ntocmirii</w:t>
      </w:r>
      <w:proofErr w:type="spellEnd"/>
      <w:r w:rsidRPr="001A7D4B">
        <w:rPr>
          <w:rFonts w:ascii="Times New Roman" w:hAnsi="Times New Roman" w:cs="Times New Roman"/>
        </w:rPr>
        <w:t xml:space="preserve"> ....................................                                Nume, prenume....................................</w:t>
      </w:r>
    </w:p>
    <w:p w:rsidR="006B3822" w:rsidRPr="001A7D4B" w:rsidRDefault="006B3822" w:rsidP="00B63D7E">
      <w:pPr>
        <w:pStyle w:val="PreformatatHTML1"/>
        <w:rPr>
          <w:rFonts w:ascii="Times New Roman" w:hAnsi="Times New Roman" w:cs="Times New Roman"/>
        </w:rPr>
      </w:pPr>
      <w:proofErr w:type="spellStart"/>
      <w:r w:rsidRPr="001A7D4B">
        <w:rPr>
          <w:rFonts w:ascii="Times New Roman" w:hAnsi="Times New Roman" w:cs="Times New Roman"/>
        </w:rPr>
        <w:t>Semn</w:t>
      </w:r>
      <w:r w:rsidR="00F82512">
        <w:rPr>
          <w:rFonts w:ascii="Times New Roman" w:hAnsi="Times New Roman" w:cs="Times New Roman"/>
        </w:rPr>
        <w:t>a</w:t>
      </w:r>
      <w:r w:rsidRPr="001A7D4B">
        <w:rPr>
          <w:rFonts w:ascii="Times New Roman" w:hAnsi="Times New Roman" w:cs="Times New Roman"/>
        </w:rPr>
        <w:t>tura</w:t>
      </w:r>
      <w:proofErr w:type="spellEnd"/>
      <w:r w:rsidRPr="001A7D4B">
        <w:rPr>
          <w:rFonts w:ascii="Times New Roman" w:hAnsi="Times New Roman" w:cs="Times New Roman"/>
        </w:rPr>
        <w:t xml:space="preserve"> ..........................................                                 </w:t>
      </w:r>
      <w:proofErr w:type="spellStart"/>
      <w:r w:rsidRPr="001A7D4B">
        <w:rPr>
          <w:rFonts w:ascii="Times New Roman" w:hAnsi="Times New Roman" w:cs="Times New Roman"/>
        </w:rPr>
        <w:t>Func</w:t>
      </w:r>
      <w:r w:rsidR="00F82512">
        <w:rPr>
          <w:rFonts w:ascii="Times New Roman" w:hAnsi="Times New Roman" w:cs="Times New Roman"/>
        </w:rPr>
        <w:t>t</w:t>
      </w:r>
      <w:r w:rsidRPr="001A7D4B">
        <w:rPr>
          <w:rFonts w:ascii="Times New Roman" w:hAnsi="Times New Roman" w:cs="Times New Roman"/>
        </w:rPr>
        <w:t>ie</w:t>
      </w:r>
      <w:proofErr w:type="spellEnd"/>
      <w:r w:rsidRPr="001A7D4B">
        <w:rPr>
          <w:rFonts w:ascii="Times New Roman" w:hAnsi="Times New Roman" w:cs="Times New Roman"/>
        </w:rPr>
        <w:t>..................................…………</w:t>
      </w:r>
    </w:p>
    <w:p w:rsidR="006B3822" w:rsidRPr="001A7D4B" w:rsidRDefault="006B3822" w:rsidP="00B63D7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A7D4B">
        <w:rPr>
          <w:rFonts w:ascii="Times New Roman" w:hAnsi="Times New Roman"/>
          <w:sz w:val="24"/>
          <w:szCs w:val="24"/>
          <w:lang w:val="it-IT"/>
        </w:rPr>
        <w:t xml:space="preserve">___________ </w:t>
      </w:r>
    </w:p>
    <w:p w:rsidR="006B3822" w:rsidRPr="001A7D4B" w:rsidRDefault="006B3822" w:rsidP="0002729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A7D4B">
        <w:rPr>
          <w:rStyle w:val="nota1"/>
          <w:rFonts w:ascii="Times New Roman" w:hAnsi="Times New Roman"/>
          <w:sz w:val="24"/>
          <w:szCs w:val="24"/>
          <w:lang w:val="it-IT"/>
        </w:rPr>
        <w:t>   </w:t>
      </w:r>
      <w:proofErr w:type="gramStart"/>
      <w:r w:rsidRPr="001A7D4B">
        <w:rPr>
          <w:rStyle w:val="nota1"/>
          <w:rFonts w:ascii="Times New Roman" w:hAnsi="Times New Roman"/>
          <w:sz w:val="24"/>
          <w:szCs w:val="24"/>
          <w:lang w:val="it-IT"/>
        </w:rPr>
        <w:t>1</w:t>
      </w:r>
      <w:r w:rsidRPr="001A7D4B">
        <w:rPr>
          <w:rFonts w:ascii="Times New Roman" w:hAnsi="Times New Roman"/>
          <w:sz w:val="24"/>
          <w:szCs w:val="24"/>
          <w:lang w:val="it-IT"/>
        </w:rPr>
        <w:t xml:space="preserve"> Datele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sunt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calculate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it-IT"/>
        </w:rPr>
        <w:t>i</w:t>
      </w:r>
      <w:r w:rsidRPr="001A7D4B">
        <w:rPr>
          <w:rFonts w:ascii="Times New Roman" w:hAnsi="Times New Roman"/>
          <w:sz w:val="24"/>
          <w:szCs w:val="24"/>
          <w:lang w:val="it-IT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conformitate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cu Art.6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din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Legea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346/2004, modificat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82512">
        <w:rPr>
          <w:rFonts w:ascii="Times New Roman" w:hAnsi="Times New Roman"/>
          <w:sz w:val="24"/>
          <w:szCs w:val="24"/>
          <w:lang w:val="it-IT"/>
        </w:rPr>
        <w:t>s</w:t>
      </w:r>
      <w:r w:rsidRPr="001A7D4B">
        <w:rPr>
          <w:rFonts w:ascii="Times New Roman" w:hAnsi="Times New Roman"/>
          <w:sz w:val="24"/>
          <w:szCs w:val="24"/>
          <w:lang w:val="it-IT"/>
        </w:rPr>
        <w:t>i completat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r w:rsidRPr="001A7D4B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  <w:lang w:val="it-IT"/>
        </w:rPr>
        <w:t>prin</w:t>
      </w:r>
      <w:proofErr w:type="spellEnd"/>
      <w:r w:rsidRPr="001A7D4B">
        <w:rPr>
          <w:rFonts w:ascii="Times New Roman" w:hAnsi="Times New Roman"/>
          <w:sz w:val="24"/>
          <w:szCs w:val="24"/>
          <w:lang w:val="it-IT"/>
        </w:rPr>
        <w:t xml:space="preserve"> OG 27/2006</w:t>
      </w:r>
      <w:proofErr w:type="gramEnd"/>
      <w:r w:rsidRPr="001A7D4B">
        <w:rPr>
          <w:rFonts w:ascii="Times New Roman" w:hAnsi="Times New Roman"/>
          <w:sz w:val="24"/>
          <w:szCs w:val="24"/>
          <w:lang w:val="it-IT"/>
        </w:rPr>
        <w:t xml:space="preserve">. </w:t>
      </w:r>
    </w:p>
    <w:p w:rsidR="006B3822" w:rsidRDefault="006B3822" w:rsidP="000272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>............................(</w:t>
      </w:r>
      <w:proofErr w:type="spellStart"/>
      <w:r w:rsidRPr="001A7D4B">
        <w:rPr>
          <w:rFonts w:ascii="Times New Roman" w:hAnsi="Times New Roman"/>
          <w:sz w:val="24"/>
          <w:szCs w:val="24"/>
        </w:rPr>
        <w:t>denumirea</w:t>
      </w:r>
      <w:proofErr w:type="spellEnd"/>
      <w:r w:rsidRPr="001A7D4B">
        <w:rPr>
          <w:rFonts w:ascii="Times New Roman" w:hAnsi="Times New Roman"/>
          <w:sz w:val="24"/>
          <w:szCs w:val="24"/>
        </w:rPr>
        <w:t>/</w:t>
      </w:r>
      <w:proofErr w:type="spellStart"/>
      <w:r w:rsidRPr="001A7D4B">
        <w:rPr>
          <w:rFonts w:ascii="Times New Roman" w:hAnsi="Times New Roman"/>
          <w:sz w:val="24"/>
          <w:szCs w:val="24"/>
        </w:rPr>
        <w:t>numele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ofertant</w:t>
      </w:r>
      <w:proofErr w:type="spellEnd"/>
      <w:r w:rsidRPr="001A7D4B">
        <w:rPr>
          <w:rFonts w:ascii="Times New Roman" w:hAnsi="Times New Roman"/>
          <w:sz w:val="24"/>
          <w:szCs w:val="24"/>
        </w:rPr>
        <w:t>)</w:t>
      </w:r>
    </w:p>
    <w:p w:rsidR="006B3822" w:rsidRDefault="006B3822" w:rsidP="00027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3822" w:rsidRPr="00FE2C6D" w:rsidRDefault="006B3822" w:rsidP="00027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3822" w:rsidRPr="00FE2C6D" w:rsidRDefault="006B3822" w:rsidP="00FE2C6D">
      <w:pPr>
        <w:spacing w:line="360" w:lineRule="auto"/>
        <w:ind w:left="7080" w:firstLine="708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FE2C6D">
        <w:rPr>
          <w:rFonts w:ascii="Times New Roman" w:hAnsi="Times New Roman"/>
          <w:b/>
          <w:i/>
          <w:sz w:val="24"/>
          <w:szCs w:val="24"/>
        </w:rPr>
        <w:t>FORMULAR  9</w:t>
      </w:r>
      <w:proofErr w:type="gramEnd"/>
    </w:p>
    <w:p w:rsidR="006B3822" w:rsidRPr="00FE2C6D" w:rsidRDefault="006B3822" w:rsidP="00B342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E2C6D">
        <w:rPr>
          <w:rFonts w:ascii="Times New Roman" w:hAnsi="Times New Roman"/>
          <w:sz w:val="24"/>
          <w:szCs w:val="24"/>
        </w:rPr>
        <w:t>Operator Economic</w:t>
      </w:r>
      <w:r w:rsidRPr="00FE2C6D">
        <w:rPr>
          <w:rFonts w:ascii="Times New Roman" w:hAnsi="Times New Roman"/>
          <w:sz w:val="24"/>
          <w:szCs w:val="24"/>
        </w:rPr>
        <w:tab/>
      </w:r>
      <w:r w:rsidRPr="00FE2C6D">
        <w:rPr>
          <w:rFonts w:ascii="Times New Roman" w:hAnsi="Times New Roman"/>
          <w:sz w:val="24"/>
          <w:szCs w:val="24"/>
        </w:rPr>
        <w:tab/>
      </w:r>
      <w:r w:rsidRPr="00FE2C6D">
        <w:rPr>
          <w:rFonts w:ascii="Times New Roman" w:hAnsi="Times New Roman"/>
          <w:sz w:val="24"/>
          <w:szCs w:val="24"/>
        </w:rPr>
        <w:tab/>
      </w:r>
      <w:r w:rsidRPr="00FE2C6D">
        <w:rPr>
          <w:rFonts w:ascii="Times New Roman" w:hAnsi="Times New Roman"/>
          <w:sz w:val="24"/>
          <w:szCs w:val="24"/>
        </w:rPr>
        <w:tab/>
      </w:r>
      <w:r w:rsidRPr="00FE2C6D">
        <w:rPr>
          <w:rFonts w:ascii="Times New Roman" w:hAnsi="Times New Roman"/>
          <w:sz w:val="24"/>
          <w:szCs w:val="24"/>
        </w:rPr>
        <w:tab/>
        <w:t xml:space="preserve">                </w:t>
      </w:r>
    </w:p>
    <w:p w:rsidR="006B3822" w:rsidRPr="00FE2C6D" w:rsidRDefault="006B3822" w:rsidP="00B34202">
      <w:pPr>
        <w:spacing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  <w:proofErr w:type="gramStart"/>
      <w:r w:rsidRPr="00FE2C6D">
        <w:rPr>
          <w:rFonts w:ascii="Times New Roman" w:hAnsi="Times New Roman"/>
          <w:sz w:val="24"/>
          <w:szCs w:val="24"/>
        </w:rPr>
        <w:t>................................(</w:t>
      </w:r>
      <w:proofErr w:type="spellStart"/>
      <w:proofErr w:type="gramEnd"/>
      <w:r w:rsidRPr="00FE2C6D">
        <w:rPr>
          <w:rFonts w:ascii="Times New Roman" w:hAnsi="Times New Roman"/>
          <w:sz w:val="24"/>
          <w:szCs w:val="24"/>
        </w:rPr>
        <w:t>denumirea</w:t>
      </w:r>
      <w:proofErr w:type="spellEnd"/>
      <w:r w:rsidRPr="00FE2C6D">
        <w:rPr>
          <w:rFonts w:ascii="Times New Roman" w:hAnsi="Times New Roman"/>
          <w:sz w:val="24"/>
          <w:szCs w:val="24"/>
        </w:rPr>
        <w:t>/</w:t>
      </w:r>
      <w:proofErr w:type="spellStart"/>
      <w:r w:rsidRPr="00FE2C6D">
        <w:rPr>
          <w:rFonts w:ascii="Times New Roman" w:hAnsi="Times New Roman"/>
          <w:sz w:val="24"/>
          <w:szCs w:val="24"/>
        </w:rPr>
        <w:t>numele</w:t>
      </w:r>
      <w:proofErr w:type="spellEnd"/>
      <w:r w:rsidRPr="00FE2C6D">
        <w:rPr>
          <w:rFonts w:ascii="Times New Roman" w:hAnsi="Times New Roman"/>
          <w:sz w:val="24"/>
          <w:szCs w:val="24"/>
        </w:rPr>
        <w:t>)</w:t>
      </w:r>
    </w:p>
    <w:p w:rsidR="006B3822" w:rsidRPr="00FE2C6D" w:rsidRDefault="006B3822" w:rsidP="00FE2C6D">
      <w:pPr>
        <w:jc w:val="center"/>
        <w:rPr>
          <w:rFonts w:ascii="Times New Roman" w:hAnsi="Times New Roman"/>
          <w:sz w:val="24"/>
          <w:szCs w:val="24"/>
        </w:rPr>
      </w:pPr>
    </w:p>
    <w:p w:rsidR="006B3822" w:rsidRPr="00FE2C6D" w:rsidRDefault="006B3822" w:rsidP="00FE2C6D">
      <w:pPr>
        <w:jc w:val="center"/>
        <w:rPr>
          <w:rFonts w:ascii="Times New Roman" w:hAnsi="Times New Roman"/>
          <w:b/>
          <w:sz w:val="24"/>
          <w:szCs w:val="24"/>
        </w:rPr>
      </w:pPr>
      <w:r w:rsidRPr="00FE2C6D">
        <w:rPr>
          <w:rFonts w:ascii="Times New Roman" w:hAnsi="Times New Roman"/>
          <w:b/>
          <w:sz w:val="24"/>
          <w:szCs w:val="24"/>
        </w:rPr>
        <w:t>LISTA</w:t>
      </w:r>
    </w:p>
    <w:p w:rsidR="006B3822" w:rsidRPr="00FE2C6D" w:rsidRDefault="006B3822" w:rsidP="00FE2C6D">
      <w:pPr>
        <w:keepNext/>
        <w:keepLines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E2C6D">
        <w:rPr>
          <w:rFonts w:ascii="Times New Roman" w:hAnsi="Times New Roman"/>
          <w:b/>
          <w:sz w:val="24"/>
          <w:szCs w:val="24"/>
        </w:rPr>
        <w:t>cu</w:t>
      </w:r>
      <w:proofErr w:type="gramEnd"/>
      <w:r w:rsidRPr="00FE2C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personalul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minim /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organismul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tehnic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specialitate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de care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dispune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sau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al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carui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angajament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participare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fost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obtinut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catre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ofertant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responsabil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pentru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derularea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contractului</w:t>
      </w:r>
      <w:proofErr w:type="spellEnd"/>
    </w:p>
    <w:p w:rsidR="006B3822" w:rsidRPr="00FE2C6D" w:rsidRDefault="006B3822" w:rsidP="00FE2C6D">
      <w:pPr>
        <w:keepNext/>
        <w:keepLines/>
        <w:jc w:val="center"/>
        <w:rPr>
          <w:rFonts w:ascii="Times New Roman" w:hAnsi="Times New Roman"/>
          <w:b/>
          <w:sz w:val="24"/>
          <w:szCs w:val="24"/>
        </w:rPr>
      </w:pPr>
      <w:r w:rsidRPr="00FE2C6D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FE2C6D">
        <w:rPr>
          <w:rFonts w:ascii="Times New Roman" w:hAnsi="Times New Roman"/>
          <w:sz w:val="24"/>
          <w:szCs w:val="24"/>
          <w:lang w:eastAsia="ro-RO"/>
        </w:rPr>
        <w:t>Lista</w:t>
      </w:r>
      <w:proofErr w:type="spellEnd"/>
      <w:r w:rsidRPr="00FE2C6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eastAsia="ro-RO"/>
        </w:rPr>
        <w:t>exper</w:t>
      </w:r>
      <w:r w:rsidR="00F82512">
        <w:rPr>
          <w:rFonts w:ascii="Times New Roman" w:hAnsi="Times New Roman"/>
          <w:sz w:val="24"/>
          <w:szCs w:val="24"/>
          <w:lang w:eastAsia="ro-RO"/>
        </w:rPr>
        <w:t>t</w:t>
      </w:r>
      <w:r w:rsidRPr="00FE2C6D">
        <w:rPr>
          <w:rFonts w:ascii="Times New Roman" w:hAnsi="Times New Roman"/>
          <w:sz w:val="24"/>
          <w:szCs w:val="24"/>
          <w:lang w:eastAsia="ro-RO"/>
        </w:rPr>
        <w:t>ilor</w:t>
      </w:r>
      <w:proofErr w:type="spellEnd"/>
      <w:r w:rsidRPr="00FE2C6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eastAsia="ro-RO"/>
        </w:rPr>
        <w:t>cheie</w:t>
      </w:r>
      <w:proofErr w:type="spellEnd"/>
      <w:r w:rsidRPr="00FE2C6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eastAsia="ro-RO"/>
        </w:rPr>
        <w:t>propu</w:t>
      </w:r>
      <w:r w:rsidR="00F82512">
        <w:rPr>
          <w:rFonts w:ascii="Times New Roman" w:hAnsi="Times New Roman"/>
          <w:sz w:val="24"/>
          <w:szCs w:val="24"/>
          <w:lang w:eastAsia="ro-RO"/>
        </w:rPr>
        <w:t>s</w:t>
      </w:r>
      <w:r w:rsidRPr="00FE2C6D">
        <w:rPr>
          <w:rFonts w:ascii="Times New Roman" w:hAnsi="Times New Roman"/>
          <w:sz w:val="24"/>
          <w:szCs w:val="24"/>
          <w:lang w:eastAsia="ro-RO"/>
        </w:rPr>
        <w:t>i</w:t>
      </w:r>
      <w:proofErr w:type="spellEnd"/>
      <w:r w:rsidRPr="00FE2C6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eastAsia="ro-RO"/>
        </w:rPr>
        <w:t>pentru</w:t>
      </w:r>
      <w:proofErr w:type="spellEnd"/>
      <w:r w:rsidRPr="00FE2C6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eastAsia="ro-RO"/>
        </w:rPr>
        <w:t>implementarea</w:t>
      </w:r>
      <w:proofErr w:type="spellEnd"/>
      <w:r w:rsidRPr="00FE2C6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eastAsia="ro-RO"/>
        </w:rPr>
        <w:t>contractului</w:t>
      </w:r>
      <w:proofErr w:type="spellEnd"/>
      <w:r w:rsidRPr="00FE2C6D">
        <w:rPr>
          <w:rFonts w:ascii="Times New Roman" w:hAnsi="Times New Roman"/>
          <w:sz w:val="24"/>
          <w:szCs w:val="24"/>
          <w:lang w:eastAsia="ro-RO"/>
        </w:rPr>
        <w:t>)</w:t>
      </w:r>
    </w:p>
    <w:p w:rsidR="006B3822" w:rsidRPr="00FE2C6D" w:rsidRDefault="006B3822" w:rsidP="00FE2C6D">
      <w:pPr>
        <w:rPr>
          <w:rFonts w:ascii="Times New Roman" w:hAnsi="Times New Roman"/>
          <w:b/>
          <w:sz w:val="24"/>
          <w:szCs w:val="24"/>
        </w:rPr>
      </w:pPr>
      <w:r w:rsidRPr="00FE2C6D">
        <w:rPr>
          <w:rFonts w:ascii="Times New Roman" w:hAnsi="Times New Roman"/>
          <w:sz w:val="24"/>
          <w:szCs w:val="24"/>
        </w:rPr>
        <w:tab/>
      </w:r>
      <w:proofErr w:type="spellStart"/>
      <w:r w:rsidRPr="00FE2C6D">
        <w:rPr>
          <w:rFonts w:ascii="Times New Roman" w:hAnsi="Times New Roman"/>
          <w:sz w:val="24"/>
          <w:szCs w:val="24"/>
        </w:rPr>
        <w:t>Subsemnatul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________________________, </w:t>
      </w:r>
      <w:proofErr w:type="spellStart"/>
      <w:r w:rsidRPr="00FE2C6D">
        <w:rPr>
          <w:rFonts w:ascii="Times New Roman" w:hAnsi="Times New Roman"/>
          <w:sz w:val="24"/>
          <w:szCs w:val="24"/>
        </w:rPr>
        <w:t>reprezentant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legal </w:t>
      </w:r>
      <w:proofErr w:type="gramStart"/>
      <w:r w:rsidRPr="00FE2C6D">
        <w:rPr>
          <w:rFonts w:ascii="Times New Roman" w:hAnsi="Times New Roman"/>
          <w:sz w:val="24"/>
          <w:szCs w:val="24"/>
        </w:rPr>
        <w:t>al ....................................</w:t>
      </w:r>
      <w:proofErr w:type="gramEnd"/>
      <w:r w:rsidRPr="00FE2C6D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FE2C6D">
        <w:rPr>
          <w:rFonts w:ascii="Times New Roman" w:hAnsi="Times New Roman"/>
          <w:sz w:val="24"/>
          <w:szCs w:val="24"/>
        </w:rPr>
        <w:t>denumire</w:t>
      </w:r>
      <w:proofErr w:type="spellEnd"/>
      <w:proofErr w:type="gramEnd"/>
      <w:r w:rsidRPr="00FE2C6D">
        <w:rPr>
          <w:rFonts w:ascii="Times New Roman" w:hAnsi="Times New Roman"/>
          <w:sz w:val="24"/>
          <w:szCs w:val="24"/>
        </w:rPr>
        <w:t xml:space="preserve"> operator economic) </w:t>
      </w:r>
      <w:proofErr w:type="spellStart"/>
      <w:r w:rsidRPr="00FE2C6D">
        <w:rPr>
          <w:rFonts w:ascii="Times New Roman" w:hAnsi="Times New Roman"/>
          <w:sz w:val="24"/>
          <w:szCs w:val="24"/>
        </w:rPr>
        <w:t>declar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pe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propria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r</w:t>
      </w:r>
      <w:r w:rsidR="00F82512">
        <w:rPr>
          <w:rFonts w:ascii="Times New Roman" w:hAnsi="Times New Roman"/>
          <w:sz w:val="24"/>
          <w:szCs w:val="24"/>
        </w:rPr>
        <w:t>a</w:t>
      </w:r>
      <w:r w:rsidRPr="00FE2C6D">
        <w:rPr>
          <w:rFonts w:ascii="Times New Roman" w:hAnsi="Times New Roman"/>
          <w:sz w:val="24"/>
          <w:szCs w:val="24"/>
        </w:rPr>
        <w:t>spundere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c</w:t>
      </w:r>
      <w:r w:rsidR="00F82512">
        <w:rPr>
          <w:rFonts w:ascii="Times New Roman" w:hAnsi="Times New Roman"/>
          <w:sz w:val="24"/>
          <w:szCs w:val="24"/>
        </w:rPr>
        <w:t>a</w:t>
      </w:r>
      <w:r w:rsidRPr="00FE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pentru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pentru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derularea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contractului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E2C6D">
        <w:rPr>
          <w:rFonts w:ascii="Times New Roman" w:hAnsi="Times New Roman"/>
          <w:sz w:val="24"/>
          <w:szCs w:val="24"/>
        </w:rPr>
        <w:t>avand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FE2C6D">
        <w:rPr>
          <w:rFonts w:ascii="Times New Roman" w:hAnsi="Times New Roman"/>
          <w:sz w:val="24"/>
          <w:szCs w:val="24"/>
        </w:rPr>
        <w:t>obiect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 </w:t>
      </w:r>
      <w:r w:rsidRPr="00FE2C6D">
        <w:rPr>
          <w:rFonts w:ascii="Times New Roman" w:hAnsi="Times New Roman"/>
          <w:bCs/>
          <w:sz w:val="24"/>
          <w:szCs w:val="24"/>
        </w:rPr>
        <w:t>” ____________________________________________________”</w:t>
      </w:r>
      <w:r w:rsidRPr="00FE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voi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folosi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urm</w:t>
      </w:r>
      <w:r w:rsidR="00F82512">
        <w:rPr>
          <w:rFonts w:ascii="Times New Roman" w:hAnsi="Times New Roman"/>
          <w:sz w:val="24"/>
          <w:szCs w:val="24"/>
        </w:rPr>
        <w:t>a</w:t>
      </w:r>
      <w:r w:rsidRPr="00FE2C6D">
        <w:rPr>
          <w:rFonts w:ascii="Times New Roman" w:hAnsi="Times New Roman"/>
          <w:sz w:val="24"/>
          <w:szCs w:val="24"/>
        </w:rPr>
        <w:t>torul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</w:t>
      </w:r>
      <w:r w:rsidRPr="00FE2C6D">
        <w:rPr>
          <w:rFonts w:ascii="Times New Roman" w:hAnsi="Times New Roman"/>
          <w:b/>
          <w:sz w:val="24"/>
          <w:szCs w:val="24"/>
        </w:rPr>
        <w:t xml:space="preserve">personal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tehnic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specialitate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FE2C6D">
        <w:rPr>
          <w:rFonts w:ascii="Times New Roman" w:hAnsi="Times New Roman"/>
          <w:b/>
          <w:sz w:val="24"/>
          <w:szCs w:val="24"/>
        </w:rPr>
        <w:t>persoane</w:t>
      </w:r>
      <w:proofErr w:type="spellEnd"/>
      <w:r w:rsidRPr="00FE2C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  <w:lang w:val="fr-FR"/>
        </w:rPr>
        <w:t>responsabile</w:t>
      </w:r>
      <w:proofErr w:type="spellEnd"/>
      <w:r w:rsidRPr="00FE2C6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  <w:lang w:val="fr-FR"/>
        </w:rPr>
        <w:t>pentru</w:t>
      </w:r>
      <w:proofErr w:type="spellEnd"/>
      <w:r w:rsidRPr="00FE2C6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="00F82512">
        <w:rPr>
          <w:rFonts w:ascii="Times New Roman" w:hAnsi="Times New Roman"/>
          <w:b/>
          <w:sz w:val="24"/>
          <w:szCs w:val="24"/>
          <w:lang w:val="fr-FR"/>
        </w:rPr>
        <w:t>i</w:t>
      </w:r>
      <w:r w:rsidRPr="00FE2C6D">
        <w:rPr>
          <w:rFonts w:ascii="Times New Roman" w:hAnsi="Times New Roman"/>
          <w:b/>
          <w:sz w:val="24"/>
          <w:szCs w:val="24"/>
          <w:lang w:val="fr-FR"/>
        </w:rPr>
        <w:t>ndeplinirea</w:t>
      </w:r>
      <w:proofErr w:type="spellEnd"/>
      <w:r w:rsidRPr="00FE2C6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FE2C6D">
        <w:rPr>
          <w:rFonts w:ascii="Times New Roman" w:hAnsi="Times New Roman"/>
          <w:b/>
          <w:sz w:val="24"/>
          <w:szCs w:val="24"/>
          <w:lang w:val="fr-FR"/>
        </w:rPr>
        <w:t>contractului</w:t>
      </w:r>
      <w:proofErr w:type="spellEnd"/>
      <w:r w:rsidRPr="00FE2C6D">
        <w:rPr>
          <w:rFonts w:ascii="Times New Roman" w:hAnsi="Times New Roman"/>
          <w:b/>
          <w:sz w:val="24"/>
          <w:szCs w:val="24"/>
          <w:lang w:val="fr-FR"/>
        </w:rPr>
        <w:t>)</w:t>
      </w:r>
      <w:r w:rsidRPr="00FE2C6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134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4"/>
        <w:gridCol w:w="2208"/>
        <w:gridCol w:w="2442"/>
        <w:gridCol w:w="2706"/>
        <w:gridCol w:w="1084"/>
        <w:gridCol w:w="1080"/>
      </w:tblGrid>
      <w:tr w:rsidR="006B3822" w:rsidRPr="00FE2C6D" w:rsidTr="002265A5">
        <w:trPr>
          <w:cantSplit/>
          <w:jc w:val="center"/>
        </w:trPr>
        <w:tc>
          <w:tcPr>
            <w:tcW w:w="614" w:type="dxa"/>
          </w:tcPr>
          <w:p w:rsidR="006B3822" w:rsidRPr="00FE2C6D" w:rsidRDefault="006B3822" w:rsidP="002265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2C6D">
              <w:rPr>
                <w:rFonts w:ascii="Times New Roman" w:hAnsi="Times New Roman"/>
                <w:b/>
                <w:sz w:val="24"/>
                <w:szCs w:val="24"/>
              </w:rPr>
              <w:t xml:space="preserve">Nr. </w:t>
            </w: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08" w:type="dxa"/>
            <w:vAlign w:val="center"/>
          </w:tcPr>
          <w:p w:rsidR="006B3822" w:rsidRPr="00FE2C6D" w:rsidRDefault="006B3822" w:rsidP="00B34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Pozitia</w:t>
            </w:r>
            <w:proofErr w:type="spellEnd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propusa</w:t>
            </w:r>
            <w:proofErr w:type="spellEnd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42" w:type="dxa"/>
          </w:tcPr>
          <w:p w:rsidR="006B3822" w:rsidRPr="00FE2C6D" w:rsidRDefault="006B3822" w:rsidP="00B34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Numele</w:t>
            </w:r>
            <w:proofErr w:type="spellEnd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82512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FE2C6D">
              <w:rPr>
                <w:rFonts w:ascii="Times New Roman" w:hAnsi="Times New Roman"/>
                <w:b/>
                <w:sz w:val="24"/>
                <w:szCs w:val="24"/>
              </w:rPr>
              <w:t xml:space="preserve">i </w:t>
            </w: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prenumele</w:t>
            </w:r>
            <w:proofErr w:type="spellEnd"/>
          </w:p>
        </w:tc>
        <w:tc>
          <w:tcPr>
            <w:tcW w:w="2706" w:type="dxa"/>
            <w:vAlign w:val="center"/>
          </w:tcPr>
          <w:p w:rsidR="006B3822" w:rsidRPr="00FE2C6D" w:rsidRDefault="006B3822" w:rsidP="00B34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Domeniile</w:t>
            </w:r>
            <w:proofErr w:type="spellEnd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Specialitate</w:t>
            </w:r>
            <w:proofErr w:type="spellEnd"/>
          </w:p>
          <w:p w:rsidR="006B3822" w:rsidRPr="00FE2C6D" w:rsidRDefault="006B3822" w:rsidP="00B34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  <w:gridSpan w:val="2"/>
          </w:tcPr>
          <w:p w:rsidR="006B3822" w:rsidRPr="00FE2C6D" w:rsidRDefault="006B3822" w:rsidP="00B34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Angajat</w:t>
            </w:r>
            <w:proofErr w:type="spellEnd"/>
          </w:p>
          <w:p w:rsidR="006B3822" w:rsidRPr="00FE2C6D" w:rsidRDefault="006B3822" w:rsidP="00B34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2C6D">
              <w:rPr>
                <w:rFonts w:ascii="Times New Roman" w:hAnsi="Times New Roman"/>
                <w:b/>
                <w:sz w:val="24"/>
                <w:szCs w:val="24"/>
              </w:rPr>
              <w:t xml:space="preserve">permanent  </w:t>
            </w: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temporar</w:t>
            </w:r>
            <w:proofErr w:type="spellEnd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  <w:p w:rsidR="006B3822" w:rsidRPr="00FE2C6D" w:rsidRDefault="006B3822" w:rsidP="00B342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2C6D">
              <w:rPr>
                <w:rFonts w:ascii="Times New Roman" w:hAnsi="Times New Roman"/>
                <w:b/>
                <w:sz w:val="24"/>
                <w:szCs w:val="24"/>
              </w:rPr>
              <w:t xml:space="preserve">-cu </w:t>
            </w: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angajament</w:t>
            </w:r>
            <w:proofErr w:type="spellEnd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FE2C6D">
              <w:rPr>
                <w:rFonts w:ascii="Times New Roman" w:hAnsi="Times New Roman"/>
                <w:b/>
                <w:sz w:val="24"/>
                <w:szCs w:val="24"/>
              </w:rPr>
              <w:t>participare</w:t>
            </w:r>
            <w:proofErr w:type="spellEnd"/>
          </w:p>
        </w:tc>
      </w:tr>
      <w:tr w:rsidR="006B3822" w:rsidRPr="00FE2C6D" w:rsidTr="002265A5">
        <w:trPr>
          <w:jc w:val="center"/>
        </w:trPr>
        <w:tc>
          <w:tcPr>
            <w:tcW w:w="614" w:type="dxa"/>
          </w:tcPr>
          <w:p w:rsidR="006B3822" w:rsidRPr="00FE2C6D" w:rsidRDefault="006B3822" w:rsidP="002265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C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08" w:type="dxa"/>
          </w:tcPr>
          <w:p w:rsidR="006B3822" w:rsidRPr="00FE2C6D" w:rsidRDefault="006B3822" w:rsidP="002265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C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2" w:type="dxa"/>
          </w:tcPr>
          <w:p w:rsidR="006B3822" w:rsidRPr="00FE2C6D" w:rsidRDefault="006B3822" w:rsidP="002265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6B3822" w:rsidRPr="00FE2C6D" w:rsidRDefault="006B3822" w:rsidP="002265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C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</w:tcPr>
          <w:p w:rsidR="006B3822" w:rsidRPr="00FE2C6D" w:rsidRDefault="006B3822" w:rsidP="002265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C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6B3822" w:rsidRPr="00FE2C6D" w:rsidRDefault="006B3822" w:rsidP="002265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C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B3822" w:rsidRPr="00FE2C6D" w:rsidTr="002265A5">
        <w:trPr>
          <w:trHeight w:val="2185"/>
          <w:jc w:val="center"/>
        </w:trPr>
        <w:tc>
          <w:tcPr>
            <w:tcW w:w="614" w:type="dxa"/>
          </w:tcPr>
          <w:p w:rsidR="006B3822" w:rsidRPr="00FE2C6D" w:rsidRDefault="006B3822" w:rsidP="002265A5">
            <w:pPr>
              <w:rPr>
                <w:rFonts w:ascii="Times New Roman" w:hAnsi="Times New Roman"/>
                <w:sz w:val="24"/>
                <w:szCs w:val="24"/>
              </w:rPr>
            </w:pPr>
            <w:r w:rsidRPr="00FE2C6D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6B3822" w:rsidRPr="00FE2C6D" w:rsidRDefault="006B3822" w:rsidP="002265A5">
            <w:pPr>
              <w:rPr>
                <w:rFonts w:ascii="Times New Roman" w:hAnsi="Times New Roman"/>
                <w:sz w:val="24"/>
                <w:szCs w:val="24"/>
              </w:rPr>
            </w:pPr>
            <w:r w:rsidRPr="00FE2C6D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6B3822" w:rsidRPr="00FE2C6D" w:rsidRDefault="006B3822" w:rsidP="002265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6B3822" w:rsidRPr="00FE2C6D" w:rsidRDefault="006B3822" w:rsidP="002265A5">
            <w:pPr>
              <w:rPr>
                <w:rFonts w:ascii="Times New Roman" w:hAnsi="Times New Roman"/>
                <w:sz w:val="24"/>
                <w:szCs w:val="24"/>
              </w:rPr>
            </w:pPr>
            <w:r w:rsidRPr="00FE2C6D">
              <w:rPr>
                <w:rFonts w:ascii="Times New Roman" w:hAnsi="Times New Roman"/>
                <w:sz w:val="24"/>
                <w:szCs w:val="24"/>
              </w:rPr>
              <w:t>......</w:t>
            </w:r>
          </w:p>
          <w:p w:rsidR="006B3822" w:rsidRPr="00FE2C6D" w:rsidRDefault="006B3822" w:rsidP="002265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6B3822" w:rsidRPr="00FE2C6D" w:rsidRDefault="006B3822" w:rsidP="002265A5">
            <w:pPr>
              <w:rPr>
                <w:rFonts w:ascii="Times New Roman" w:hAnsi="Times New Roman"/>
                <w:sz w:val="24"/>
                <w:szCs w:val="24"/>
              </w:rPr>
            </w:pPr>
            <w:r w:rsidRPr="00FE2C6D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  <w:p w:rsidR="006B3822" w:rsidRPr="00FE2C6D" w:rsidRDefault="006B3822" w:rsidP="002265A5">
            <w:pPr>
              <w:rPr>
                <w:rFonts w:ascii="Times New Roman" w:hAnsi="Times New Roman"/>
                <w:sz w:val="24"/>
                <w:szCs w:val="24"/>
              </w:rPr>
            </w:pPr>
            <w:r w:rsidRPr="00FE2C6D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  <w:tc>
          <w:tcPr>
            <w:tcW w:w="2442" w:type="dxa"/>
          </w:tcPr>
          <w:p w:rsidR="006B3822" w:rsidRPr="00FE2C6D" w:rsidRDefault="006B3822" w:rsidP="002265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6B3822" w:rsidRPr="00FE2C6D" w:rsidRDefault="006B3822" w:rsidP="002265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B3822" w:rsidRPr="00FE2C6D" w:rsidRDefault="006B3822" w:rsidP="002265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B3822" w:rsidRPr="00FE2C6D" w:rsidRDefault="006B3822" w:rsidP="002265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3822" w:rsidRPr="00FE2C6D" w:rsidRDefault="006B3822" w:rsidP="00FE2C6D">
      <w:pPr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Anexez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 la </w:t>
      </w: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declara</w:t>
      </w:r>
      <w:r w:rsidR="00F82512">
        <w:rPr>
          <w:rFonts w:ascii="Times New Roman" w:hAnsi="Times New Roman"/>
          <w:sz w:val="24"/>
          <w:szCs w:val="24"/>
          <w:lang w:val="it-IT"/>
        </w:rPr>
        <w:t>t</w:t>
      </w:r>
      <w:r w:rsidRPr="00FE2C6D">
        <w:rPr>
          <w:rFonts w:ascii="Times New Roman" w:hAnsi="Times New Roman"/>
          <w:sz w:val="24"/>
          <w:szCs w:val="24"/>
          <w:lang w:val="it-IT"/>
        </w:rPr>
        <w:t>ie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</w:rPr>
        <w:t>contracte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2C6D">
        <w:rPr>
          <w:rFonts w:ascii="Times New Roman" w:hAnsi="Times New Roman"/>
          <w:sz w:val="24"/>
          <w:szCs w:val="24"/>
        </w:rPr>
        <w:t>munca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/de </w:t>
      </w:r>
      <w:proofErr w:type="spellStart"/>
      <w:r w:rsidRPr="00FE2C6D">
        <w:rPr>
          <w:rFonts w:ascii="Times New Roman" w:hAnsi="Times New Roman"/>
          <w:sz w:val="24"/>
          <w:szCs w:val="24"/>
        </w:rPr>
        <w:t>colaborare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Pr="00FE2C6D">
        <w:rPr>
          <w:rFonts w:ascii="Times New Roman" w:hAnsi="Times New Roman"/>
          <w:sz w:val="24"/>
          <w:szCs w:val="24"/>
        </w:rPr>
        <w:t>declaratii</w:t>
      </w:r>
      <w:proofErr w:type="spellEnd"/>
      <w:r w:rsidRPr="00FE2C6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2C6D">
        <w:rPr>
          <w:rFonts w:ascii="Times New Roman" w:hAnsi="Times New Roman"/>
          <w:sz w:val="24"/>
          <w:szCs w:val="24"/>
        </w:rPr>
        <w:t>disponibilitate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, </w:t>
      </w: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diplomele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studii</w:t>
      </w:r>
      <w:proofErr w:type="spellEnd"/>
      <w:proofErr w:type="gramStart"/>
      <w:r w:rsidRPr="00FE2C6D">
        <w:rPr>
          <w:rFonts w:ascii="Times New Roman" w:hAnsi="Times New Roman"/>
          <w:sz w:val="24"/>
          <w:szCs w:val="24"/>
          <w:lang w:val="it-IT"/>
        </w:rPr>
        <w:t xml:space="preserve"> ,</w:t>
      </w:r>
      <w:proofErr w:type="gramEnd"/>
      <w:r w:rsidRPr="00FE2C6D">
        <w:rPr>
          <w:rFonts w:ascii="Times New Roman" w:hAnsi="Times New Roman"/>
          <w:sz w:val="24"/>
          <w:szCs w:val="24"/>
          <w:lang w:val="it-IT"/>
        </w:rPr>
        <w:t xml:space="preserve"> certificatele/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autorizatii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it-IT"/>
        </w:rPr>
        <w:t>legitimatii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>/</w:t>
      </w: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atestatele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personalului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responsabil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pentru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="00F82512">
        <w:rPr>
          <w:rFonts w:ascii="Times New Roman" w:hAnsi="Times New Roman"/>
          <w:sz w:val="24"/>
          <w:szCs w:val="24"/>
          <w:lang w:val="it-IT"/>
        </w:rPr>
        <w:t>i</w:t>
      </w:r>
      <w:r w:rsidRPr="00FE2C6D">
        <w:rPr>
          <w:rFonts w:ascii="Times New Roman" w:hAnsi="Times New Roman"/>
          <w:sz w:val="24"/>
          <w:szCs w:val="24"/>
          <w:lang w:val="it-IT"/>
        </w:rPr>
        <w:t>ndeplinirea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contractului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 de </w:t>
      </w: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achizi</w:t>
      </w:r>
      <w:r w:rsidR="00F82512">
        <w:rPr>
          <w:rFonts w:ascii="Times New Roman" w:hAnsi="Times New Roman"/>
          <w:sz w:val="24"/>
          <w:szCs w:val="24"/>
          <w:lang w:val="it-IT"/>
        </w:rPr>
        <w:t>t</w:t>
      </w:r>
      <w:r w:rsidRPr="00FE2C6D">
        <w:rPr>
          <w:rFonts w:ascii="Times New Roman" w:hAnsi="Times New Roman"/>
          <w:sz w:val="24"/>
          <w:szCs w:val="24"/>
          <w:lang w:val="it-IT"/>
        </w:rPr>
        <w:t>ie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 xml:space="preserve"> </w:t>
      </w:r>
      <w:proofErr w:type="spellStart"/>
      <w:r w:rsidRPr="00FE2C6D">
        <w:rPr>
          <w:rFonts w:ascii="Times New Roman" w:hAnsi="Times New Roman"/>
          <w:sz w:val="24"/>
          <w:szCs w:val="24"/>
          <w:lang w:val="it-IT"/>
        </w:rPr>
        <w:t>public</w:t>
      </w:r>
      <w:r w:rsidR="00F82512">
        <w:rPr>
          <w:rFonts w:ascii="Times New Roman" w:hAnsi="Times New Roman"/>
          <w:sz w:val="24"/>
          <w:szCs w:val="24"/>
          <w:lang w:val="it-IT"/>
        </w:rPr>
        <w:t>a</w:t>
      </w:r>
      <w:proofErr w:type="spellEnd"/>
      <w:r w:rsidRPr="00FE2C6D">
        <w:rPr>
          <w:rFonts w:ascii="Times New Roman" w:hAnsi="Times New Roman"/>
          <w:sz w:val="24"/>
          <w:szCs w:val="24"/>
          <w:lang w:val="it-IT"/>
        </w:rPr>
        <w:t>.</w:t>
      </w:r>
    </w:p>
    <w:p w:rsidR="006B3822" w:rsidRPr="00B34202" w:rsidRDefault="006B3822" w:rsidP="00FE2C6D">
      <w:pPr>
        <w:jc w:val="both"/>
        <w:rPr>
          <w:rFonts w:ascii="Times New Roman" w:hAnsi="Times New Roman"/>
        </w:rPr>
      </w:pPr>
      <w:proofErr w:type="gramStart"/>
      <w:r w:rsidRPr="00B34202">
        <w:rPr>
          <w:rFonts w:ascii="Times New Roman" w:hAnsi="Times New Roman"/>
        </w:rPr>
        <w:t>PENTRU  RTE</w:t>
      </w:r>
      <w:proofErr w:type="gramEnd"/>
      <w:r w:rsidRPr="00B34202">
        <w:rPr>
          <w:rFonts w:ascii="Times New Roman" w:hAnsi="Times New Roman"/>
        </w:rPr>
        <w:t xml:space="preserve"> NU  SE  SOLICITA COPII ALE DIPLOMELOR DE STUDII.</w:t>
      </w:r>
    </w:p>
    <w:p w:rsidR="006B3822" w:rsidRPr="00FE2C6D" w:rsidRDefault="006B3822" w:rsidP="00B34202">
      <w:pPr>
        <w:jc w:val="both"/>
        <w:rPr>
          <w:rFonts w:ascii="Times New Roman" w:hAnsi="Times New Roman"/>
          <w:bCs/>
          <w:sz w:val="24"/>
          <w:szCs w:val="24"/>
        </w:rPr>
      </w:pPr>
      <w:r w:rsidRPr="00FE2C6D">
        <w:rPr>
          <w:rFonts w:ascii="Times New Roman" w:hAnsi="Times New Roman"/>
          <w:sz w:val="24"/>
          <w:szCs w:val="24"/>
        </w:rPr>
        <w:tab/>
      </w:r>
      <w:r w:rsidRPr="00FE2C6D">
        <w:rPr>
          <w:rFonts w:ascii="Times New Roman" w:hAnsi="Times New Roman"/>
          <w:sz w:val="24"/>
          <w:szCs w:val="24"/>
        </w:rPr>
        <w:tab/>
      </w:r>
      <w:r w:rsidRPr="00FE2C6D">
        <w:rPr>
          <w:rFonts w:ascii="Times New Roman" w:hAnsi="Times New Roman"/>
          <w:sz w:val="24"/>
          <w:szCs w:val="24"/>
        </w:rPr>
        <w:tab/>
        <w:t xml:space="preserve">Data </w:t>
      </w:r>
      <w:proofErr w:type="spellStart"/>
      <w:r w:rsidRPr="00FE2C6D">
        <w:rPr>
          <w:rFonts w:ascii="Times New Roman" w:hAnsi="Times New Roman"/>
          <w:sz w:val="24"/>
          <w:szCs w:val="24"/>
        </w:rPr>
        <w:t>complet</w:t>
      </w:r>
      <w:r w:rsidR="00F82512">
        <w:rPr>
          <w:rFonts w:ascii="Times New Roman" w:hAnsi="Times New Roman"/>
          <w:sz w:val="24"/>
          <w:szCs w:val="24"/>
        </w:rPr>
        <w:t>a</w:t>
      </w:r>
      <w:r w:rsidRPr="00FE2C6D">
        <w:rPr>
          <w:rFonts w:ascii="Times New Roman" w:hAnsi="Times New Roman"/>
          <w:sz w:val="24"/>
          <w:szCs w:val="24"/>
        </w:rPr>
        <w:t>rii</w:t>
      </w:r>
      <w:proofErr w:type="spellEnd"/>
      <w:r w:rsidRPr="00FE2C6D">
        <w:rPr>
          <w:rFonts w:ascii="Times New Roman" w:hAnsi="Times New Roman"/>
          <w:sz w:val="24"/>
          <w:szCs w:val="24"/>
        </w:rPr>
        <w:t>:</w:t>
      </w:r>
      <w:r w:rsidRPr="00FE2C6D">
        <w:rPr>
          <w:rFonts w:ascii="Times New Roman" w:hAnsi="Times New Roman"/>
          <w:sz w:val="24"/>
          <w:szCs w:val="24"/>
        </w:rPr>
        <w:tab/>
      </w:r>
      <w:r w:rsidRPr="00FE2C6D">
        <w:rPr>
          <w:rFonts w:ascii="Times New Roman" w:hAnsi="Times New Roman"/>
          <w:sz w:val="24"/>
          <w:szCs w:val="24"/>
        </w:rPr>
        <w:tab/>
      </w:r>
      <w:r w:rsidRPr="00FE2C6D">
        <w:rPr>
          <w:rFonts w:ascii="Times New Roman" w:hAnsi="Times New Roman"/>
          <w:sz w:val="24"/>
          <w:szCs w:val="24"/>
        </w:rPr>
        <w:tab/>
        <w:t xml:space="preserve">       </w:t>
      </w:r>
      <w:r w:rsidRPr="00FE2C6D">
        <w:rPr>
          <w:rFonts w:ascii="Times New Roman" w:hAnsi="Times New Roman"/>
          <w:bCs/>
          <w:sz w:val="24"/>
          <w:szCs w:val="24"/>
        </w:rPr>
        <w:t>Operator economic/</w:t>
      </w:r>
      <w:proofErr w:type="spellStart"/>
      <w:r w:rsidRPr="00FE2C6D">
        <w:rPr>
          <w:rFonts w:ascii="Times New Roman" w:hAnsi="Times New Roman"/>
          <w:bCs/>
          <w:sz w:val="24"/>
          <w:szCs w:val="24"/>
        </w:rPr>
        <w:t>Ofertant</w:t>
      </w:r>
      <w:proofErr w:type="spellEnd"/>
      <w:r w:rsidRPr="00FE2C6D">
        <w:rPr>
          <w:rFonts w:ascii="Times New Roman" w:hAnsi="Times New Roman"/>
          <w:bCs/>
          <w:sz w:val="24"/>
          <w:szCs w:val="24"/>
        </w:rPr>
        <w:t>,</w:t>
      </w:r>
    </w:p>
    <w:p w:rsidR="006B3822" w:rsidRPr="00FE2C6D" w:rsidRDefault="006B3822" w:rsidP="00FE2C6D">
      <w:pPr>
        <w:tabs>
          <w:tab w:val="left" w:pos="3825"/>
        </w:tabs>
        <w:autoSpaceDE w:val="0"/>
        <w:jc w:val="center"/>
        <w:rPr>
          <w:rFonts w:ascii="Times New Roman" w:hAnsi="Times New Roman"/>
          <w:bCs/>
          <w:sz w:val="24"/>
          <w:szCs w:val="24"/>
        </w:rPr>
      </w:pPr>
      <w:r w:rsidRPr="00FE2C6D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…....................................</w:t>
      </w:r>
    </w:p>
    <w:p w:rsidR="006B3822" w:rsidRPr="00FE2C6D" w:rsidRDefault="006B3822" w:rsidP="00FE2C6D">
      <w:pPr>
        <w:tabs>
          <w:tab w:val="left" w:pos="3825"/>
        </w:tabs>
        <w:autoSpaceDE w:val="0"/>
        <w:jc w:val="center"/>
        <w:rPr>
          <w:rFonts w:ascii="Times New Roman" w:hAnsi="Times New Roman"/>
          <w:bCs/>
          <w:sz w:val="24"/>
          <w:szCs w:val="24"/>
        </w:rPr>
      </w:pPr>
      <w:r w:rsidRPr="00FE2C6D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(</w:t>
      </w:r>
      <w:proofErr w:type="spellStart"/>
      <w:proofErr w:type="gramStart"/>
      <w:r w:rsidRPr="00FE2C6D">
        <w:rPr>
          <w:rFonts w:ascii="Times New Roman" w:hAnsi="Times New Roman"/>
          <w:bCs/>
          <w:sz w:val="24"/>
          <w:szCs w:val="24"/>
        </w:rPr>
        <w:t>semn</w:t>
      </w:r>
      <w:r w:rsidR="00F82512">
        <w:rPr>
          <w:rFonts w:ascii="Times New Roman" w:hAnsi="Times New Roman"/>
          <w:bCs/>
          <w:sz w:val="24"/>
          <w:szCs w:val="24"/>
        </w:rPr>
        <w:t>a</w:t>
      </w:r>
      <w:r w:rsidRPr="00FE2C6D">
        <w:rPr>
          <w:rFonts w:ascii="Times New Roman" w:hAnsi="Times New Roman"/>
          <w:bCs/>
          <w:sz w:val="24"/>
          <w:szCs w:val="24"/>
        </w:rPr>
        <w:t>tura</w:t>
      </w:r>
      <w:proofErr w:type="spellEnd"/>
      <w:proofErr w:type="gramEnd"/>
      <w:r w:rsidRPr="00FE2C6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E2C6D">
        <w:rPr>
          <w:rFonts w:ascii="Times New Roman" w:hAnsi="Times New Roman"/>
          <w:bCs/>
          <w:sz w:val="24"/>
          <w:szCs w:val="24"/>
        </w:rPr>
        <w:t>autorizat</w:t>
      </w:r>
      <w:r w:rsidR="00F82512">
        <w:rPr>
          <w:rFonts w:ascii="Times New Roman" w:hAnsi="Times New Roman"/>
          <w:bCs/>
          <w:sz w:val="24"/>
          <w:szCs w:val="24"/>
        </w:rPr>
        <w:t>a</w:t>
      </w:r>
      <w:proofErr w:type="spellEnd"/>
      <w:r w:rsidRPr="00FE2C6D">
        <w:rPr>
          <w:rFonts w:ascii="Times New Roman" w:hAnsi="Times New Roman"/>
          <w:bCs/>
          <w:sz w:val="24"/>
          <w:szCs w:val="24"/>
        </w:rPr>
        <w:t>)</w:t>
      </w:r>
    </w:p>
    <w:p w:rsidR="006B3822" w:rsidRDefault="006B3822" w:rsidP="00FE2C6D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6B3822" w:rsidRDefault="006B3822" w:rsidP="00FE2C6D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6B3822" w:rsidRPr="00FE2C6D" w:rsidRDefault="006B3822" w:rsidP="00FE2C6D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6B3822" w:rsidRPr="0058145A" w:rsidRDefault="006B3822" w:rsidP="0058145A">
      <w:pPr>
        <w:ind w:left="7439" w:firstLine="74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58145A">
        <w:rPr>
          <w:rFonts w:ascii="Times New Roman" w:hAnsi="Times New Roman"/>
          <w:b/>
          <w:i/>
          <w:sz w:val="24"/>
          <w:szCs w:val="24"/>
        </w:rPr>
        <w:t>FORMULAR  7</w:t>
      </w:r>
      <w:proofErr w:type="gramEnd"/>
    </w:p>
    <w:p w:rsidR="006B3822" w:rsidRPr="0058145A" w:rsidRDefault="006B3822" w:rsidP="0058145A">
      <w:pPr>
        <w:jc w:val="center"/>
        <w:rPr>
          <w:rFonts w:ascii="Times New Roman" w:hAnsi="Times New Roman"/>
          <w:sz w:val="24"/>
          <w:szCs w:val="24"/>
        </w:rPr>
      </w:pPr>
    </w:p>
    <w:p w:rsidR="006B3822" w:rsidRPr="0058145A" w:rsidRDefault="006B3822" w:rsidP="0058145A">
      <w:pPr>
        <w:jc w:val="center"/>
        <w:rPr>
          <w:rFonts w:ascii="Times New Roman" w:hAnsi="Times New Roman"/>
          <w:sz w:val="24"/>
          <w:szCs w:val="24"/>
        </w:rPr>
      </w:pPr>
    </w:p>
    <w:p w:rsidR="006B3822" w:rsidRPr="0058145A" w:rsidRDefault="006B3822" w:rsidP="0058145A">
      <w:pPr>
        <w:jc w:val="center"/>
        <w:rPr>
          <w:rFonts w:ascii="Times New Roman" w:hAnsi="Times New Roman"/>
          <w:b/>
          <w:sz w:val="24"/>
          <w:szCs w:val="24"/>
        </w:rPr>
      </w:pPr>
      <w:r w:rsidRPr="0058145A">
        <w:rPr>
          <w:rFonts w:ascii="Times New Roman" w:hAnsi="Times New Roman"/>
          <w:b/>
          <w:sz w:val="24"/>
          <w:szCs w:val="24"/>
        </w:rPr>
        <w:t>DECLARA</w:t>
      </w:r>
      <w:r w:rsidR="00F82512">
        <w:rPr>
          <w:rFonts w:ascii="Times New Roman" w:hAnsi="Times New Roman"/>
          <w:b/>
          <w:sz w:val="24"/>
          <w:szCs w:val="24"/>
        </w:rPr>
        <w:t>T</w:t>
      </w:r>
      <w:r w:rsidRPr="0058145A">
        <w:rPr>
          <w:rFonts w:ascii="Times New Roman" w:hAnsi="Times New Roman"/>
          <w:b/>
          <w:sz w:val="24"/>
          <w:szCs w:val="24"/>
        </w:rPr>
        <w:t>IE DE DISPONIBILITATE</w:t>
      </w:r>
    </w:p>
    <w:p w:rsidR="006B3822" w:rsidRPr="0058145A" w:rsidRDefault="006B3822" w:rsidP="0058145A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3822" w:rsidRPr="0058145A" w:rsidRDefault="006B3822" w:rsidP="0058145A">
      <w:pPr>
        <w:ind w:firstLine="720"/>
        <w:rPr>
          <w:rFonts w:ascii="Times New Roman" w:hAnsi="Times New Roman"/>
          <w:sz w:val="24"/>
          <w:szCs w:val="24"/>
        </w:rPr>
      </w:pPr>
      <w:r w:rsidRPr="0058145A">
        <w:rPr>
          <w:rFonts w:ascii="Times New Roman" w:hAnsi="Times New Roman"/>
          <w:sz w:val="24"/>
          <w:szCs w:val="24"/>
        </w:rPr>
        <w:t xml:space="preserve">                 </w:t>
      </w:r>
      <w:proofErr w:type="spellStart"/>
      <w:r w:rsidRPr="0058145A">
        <w:rPr>
          <w:rFonts w:ascii="Times New Roman" w:hAnsi="Times New Roman"/>
          <w:sz w:val="24"/>
          <w:szCs w:val="24"/>
        </w:rPr>
        <w:t>Titlu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contract </w:t>
      </w:r>
      <w:r w:rsidRPr="0058145A">
        <w:rPr>
          <w:rFonts w:ascii="Times New Roman" w:hAnsi="Times New Roman"/>
          <w:sz w:val="24"/>
          <w:szCs w:val="24"/>
        </w:rPr>
        <w:t xml:space="preserve"> _</w:t>
      </w:r>
      <w:proofErr w:type="gramEnd"/>
      <w:r w:rsidRPr="0058145A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6B3822" w:rsidRPr="0058145A" w:rsidRDefault="006B3822" w:rsidP="0058145A">
      <w:pPr>
        <w:ind w:firstLine="720"/>
        <w:rPr>
          <w:rFonts w:ascii="Times New Roman" w:hAnsi="Times New Roman"/>
          <w:sz w:val="24"/>
          <w:szCs w:val="24"/>
        </w:rPr>
      </w:pPr>
    </w:p>
    <w:p w:rsidR="006B3822" w:rsidRPr="0058145A" w:rsidRDefault="006B3822" w:rsidP="0058145A">
      <w:pPr>
        <w:ind w:firstLine="720"/>
        <w:rPr>
          <w:rFonts w:ascii="Times New Roman" w:hAnsi="Times New Roman"/>
          <w:sz w:val="24"/>
          <w:szCs w:val="24"/>
        </w:rPr>
      </w:pPr>
    </w:p>
    <w:p w:rsidR="006B3822" w:rsidRPr="0058145A" w:rsidRDefault="006B3822" w:rsidP="0058145A">
      <w:pPr>
        <w:rPr>
          <w:rFonts w:ascii="Times New Roman" w:hAnsi="Times New Roman"/>
          <w:sz w:val="24"/>
          <w:szCs w:val="24"/>
        </w:rPr>
      </w:pPr>
    </w:p>
    <w:p w:rsidR="006B3822" w:rsidRPr="0058145A" w:rsidRDefault="006B3822" w:rsidP="0058145A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B3822" w:rsidRPr="0058145A" w:rsidRDefault="006B3822" w:rsidP="0058145A">
      <w:pPr>
        <w:keepNext/>
        <w:keepLine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8145A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58145A">
        <w:rPr>
          <w:rFonts w:ascii="Times New Roman" w:hAnsi="Times New Roman"/>
          <w:sz w:val="24"/>
          <w:szCs w:val="24"/>
        </w:rPr>
        <w:t>Subsemnatul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58145A">
        <w:rPr>
          <w:rFonts w:ascii="Times New Roman" w:hAnsi="Times New Roman"/>
          <w:sz w:val="24"/>
          <w:szCs w:val="24"/>
        </w:rPr>
        <w:t>subsemnata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__________________, cu </w:t>
      </w:r>
      <w:proofErr w:type="spellStart"/>
      <w:r w:rsidRPr="0058145A">
        <w:rPr>
          <w:rFonts w:ascii="Times New Roman" w:hAnsi="Times New Roman"/>
          <w:sz w:val="24"/>
          <w:szCs w:val="24"/>
        </w:rPr>
        <w:t>domiciliul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58145A">
        <w:rPr>
          <w:rFonts w:ascii="Times New Roman" w:hAnsi="Times New Roman"/>
          <w:sz w:val="24"/>
          <w:szCs w:val="24"/>
        </w:rPr>
        <w:t>n _______________________</w:t>
      </w:r>
    </w:p>
    <w:p w:rsidR="006B3822" w:rsidRPr="0058145A" w:rsidRDefault="006B3822" w:rsidP="0058145A">
      <w:pPr>
        <w:keepNext/>
        <w:keepLine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8145A">
        <w:rPr>
          <w:rFonts w:ascii="Times New Roman" w:hAnsi="Times New Roman"/>
          <w:sz w:val="24"/>
          <w:szCs w:val="24"/>
        </w:rPr>
        <w:t xml:space="preserve">______, </w:t>
      </w:r>
      <w:proofErr w:type="spellStart"/>
      <w:r w:rsidRPr="0058145A">
        <w:rPr>
          <w:rFonts w:ascii="Times New Roman" w:hAnsi="Times New Roman"/>
          <w:sz w:val="24"/>
          <w:szCs w:val="24"/>
        </w:rPr>
        <w:t>legitimat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cu CI/BI, </w:t>
      </w:r>
      <w:proofErr w:type="spellStart"/>
      <w:proofErr w:type="gramStart"/>
      <w:r w:rsidRPr="0058145A">
        <w:rPr>
          <w:rFonts w:ascii="Times New Roman" w:hAnsi="Times New Roman"/>
          <w:sz w:val="24"/>
          <w:szCs w:val="24"/>
        </w:rPr>
        <w:t>seria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8145A">
        <w:rPr>
          <w:rFonts w:ascii="Times New Roman" w:hAnsi="Times New Roman"/>
          <w:sz w:val="24"/>
          <w:szCs w:val="24"/>
        </w:rPr>
        <w:t xml:space="preserve"> ___ , nr. :______ , </w:t>
      </w:r>
      <w:proofErr w:type="spellStart"/>
      <w:r w:rsidRPr="0058145A">
        <w:rPr>
          <w:rFonts w:ascii="Times New Roman" w:hAnsi="Times New Roman"/>
          <w:sz w:val="24"/>
          <w:szCs w:val="24"/>
        </w:rPr>
        <w:t>declar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58145A">
        <w:rPr>
          <w:rFonts w:ascii="Times New Roman" w:hAnsi="Times New Roman"/>
          <w:sz w:val="24"/>
          <w:szCs w:val="24"/>
        </w:rPr>
        <w:t>sunt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capabil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58145A">
        <w:rPr>
          <w:rFonts w:ascii="Times New Roman" w:hAnsi="Times New Roman"/>
          <w:sz w:val="24"/>
          <w:szCs w:val="24"/>
        </w:rPr>
        <w:t>diponibil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(a) </w:t>
      </w:r>
      <w:proofErr w:type="spellStart"/>
      <w:r w:rsidRPr="0058145A">
        <w:rPr>
          <w:rFonts w:ascii="Times New Roman" w:hAnsi="Times New Roman"/>
          <w:sz w:val="24"/>
          <w:szCs w:val="24"/>
        </w:rPr>
        <w:t>pentru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F82512">
        <w:rPr>
          <w:rFonts w:ascii="Times New Roman" w:hAnsi="Times New Roman"/>
          <w:sz w:val="24"/>
          <w:szCs w:val="24"/>
        </w:rPr>
        <w:t>i</w:t>
      </w:r>
      <w:r w:rsidRPr="0058145A">
        <w:rPr>
          <w:rFonts w:ascii="Times New Roman" w:hAnsi="Times New Roman"/>
          <w:sz w:val="24"/>
          <w:szCs w:val="24"/>
        </w:rPr>
        <w:t>ndeplini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58145A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58145A">
        <w:rPr>
          <w:rFonts w:ascii="Times New Roman" w:hAnsi="Times New Roman"/>
          <w:sz w:val="24"/>
          <w:szCs w:val="24"/>
        </w:rPr>
        <w:t>totalitate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atributiile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aferente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b/>
          <w:sz w:val="24"/>
          <w:szCs w:val="24"/>
        </w:rPr>
        <w:t>pozitiei</w:t>
      </w:r>
      <w:proofErr w:type="spellEnd"/>
      <w:r w:rsidRPr="0058145A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58145A">
        <w:rPr>
          <w:rFonts w:ascii="Times New Roman" w:hAnsi="Times New Roman"/>
          <w:b/>
          <w:sz w:val="24"/>
          <w:szCs w:val="24"/>
        </w:rPr>
        <w:t>functiei</w:t>
      </w:r>
      <w:proofErr w:type="spellEnd"/>
      <w:r w:rsidRPr="0058145A">
        <w:rPr>
          <w:rFonts w:ascii="Times New Roman" w:hAnsi="Times New Roman"/>
          <w:b/>
          <w:sz w:val="24"/>
          <w:szCs w:val="24"/>
        </w:rPr>
        <w:t xml:space="preserve">)  </w:t>
      </w:r>
      <w:r w:rsidRPr="0058145A">
        <w:rPr>
          <w:rFonts w:ascii="Times New Roman" w:hAnsi="Times New Roman"/>
          <w:sz w:val="24"/>
          <w:szCs w:val="24"/>
        </w:rPr>
        <w:t xml:space="preserve">de __________________________ </w:t>
      </w:r>
      <w:r w:rsidR="00F82512">
        <w:rPr>
          <w:rFonts w:ascii="Times New Roman" w:hAnsi="Times New Roman"/>
          <w:sz w:val="24"/>
          <w:szCs w:val="24"/>
        </w:rPr>
        <w:t>i</w:t>
      </w:r>
      <w:r w:rsidRPr="0058145A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58145A">
        <w:rPr>
          <w:rFonts w:ascii="Times New Roman" w:hAnsi="Times New Roman"/>
          <w:sz w:val="24"/>
          <w:szCs w:val="24"/>
        </w:rPr>
        <w:t>cadrul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contractului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145A">
        <w:rPr>
          <w:rFonts w:ascii="Times New Roman" w:hAnsi="Times New Roman"/>
          <w:sz w:val="24"/>
          <w:szCs w:val="24"/>
        </w:rPr>
        <w:t>lucrari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_________________________________ (</w:t>
      </w:r>
      <w:proofErr w:type="spellStart"/>
      <w:r w:rsidRPr="0058145A">
        <w:rPr>
          <w:rFonts w:ascii="Times New Roman" w:hAnsi="Times New Roman"/>
          <w:sz w:val="24"/>
          <w:szCs w:val="24"/>
        </w:rPr>
        <w:t>denumire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contract), </w:t>
      </w:r>
      <w:proofErr w:type="spellStart"/>
      <w:r w:rsidRPr="0058145A">
        <w:rPr>
          <w:rFonts w:ascii="Times New Roman" w:hAnsi="Times New Roman"/>
          <w:sz w:val="24"/>
          <w:szCs w:val="24"/>
        </w:rPr>
        <w:t>pe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durata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exercitarii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atributiilor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ce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imi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revin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58145A">
        <w:rPr>
          <w:rFonts w:ascii="Times New Roman" w:hAnsi="Times New Roman"/>
          <w:sz w:val="24"/>
          <w:szCs w:val="24"/>
        </w:rPr>
        <w:t>cadrul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contractului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145A">
        <w:rPr>
          <w:rFonts w:ascii="Times New Roman" w:hAnsi="Times New Roman"/>
          <w:sz w:val="24"/>
          <w:szCs w:val="24"/>
        </w:rPr>
        <w:t>pentru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ofertantul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____________________________ </w:t>
      </w:r>
      <w:r w:rsidRPr="0058145A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58145A">
        <w:rPr>
          <w:rFonts w:ascii="Times New Roman" w:hAnsi="Times New Roman"/>
          <w:i/>
          <w:iCs/>
          <w:sz w:val="24"/>
          <w:szCs w:val="24"/>
        </w:rPr>
        <w:t>denumire</w:t>
      </w:r>
      <w:proofErr w:type="spellEnd"/>
      <w:r w:rsidRPr="0058145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i/>
          <w:iCs/>
          <w:sz w:val="24"/>
          <w:szCs w:val="24"/>
        </w:rPr>
        <w:t>ofertant</w:t>
      </w:r>
      <w:proofErr w:type="spellEnd"/>
      <w:r w:rsidRPr="0058145A">
        <w:rPr>
          <w:rFonts w:ascii="Times New Roman" w:hAnsi="Times New Roman"/>
          <w:i/>
          <w:iCs/>
          <w:sz w:val="24"/>
          <w:szCs w:val="24"/>
        </w:rPr>
        <w:t>).</w:t>
      </w:r>
    </w:p>
    <w:p w:rsidR="006B3822" w:rsidRPr="0058145A" w:rsidRDefault="006B3822" w:rsidP="0058145A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8145A">
        <w:rPr>
          <w:rFonts w:ascii="Times New Roman" w:hAnsi="Times New Roman"/>
          <w:sz w:val="24"/>
          <w:szCs w:val="24"/>
        </w:rPr>
        <w:t xml:space="preserve">             Ma </w:t>
      </w:r>
      <w:proofErr w:type="spellStart"/>
      <w:r w:rsidRPr="0058145A">
        <w:rPr>
          <w:rFonts w:ascii="Times New Roman" w:hAnsi="Times New Roman"/>
          <w:sz w:val="24"/>
          <w:szCs w:val="24"/>
        </w:rPr>
        <w:t>angajez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8145A">
        <w:rPr>
          <w:rFonts w:ascii="Times New Roman" w:hAnsi="Times New Roman"/>
          <w:sz w:val="24"/>
          <w:szCs w:val="24"/>
        </w:rPr>
        <w:t>sa</w:t>
      </w:r>
      <w:proofErr w:type="spellEnd"/>
      <w:proofErr w:type="gram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prelungesc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58145A">
        <w:rPr>
          <w:rFonts w:ascii="Times New Roman" w:hAnsi="Times New Roman"/>
          <w:sz w:val="24"/>
          <w:szCs w:val="24"/>
        </w:rPr>
        <w:t xml:space="preserve">n mod </w:t>
      </w:r>
      <w:proofErr w:type="spellStart"/>
      <w:r w:rsidRPr="0058145A">
        <w:rPr>
          <w:rFonts w:ascii="Times New Roman" w:hAnsi="Times New Roman"/>
          <w:sz w:val="24"/>
          <w:szCs w:val="24"/>
        </w:rPr>
        <w:t>corespunzator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prezenta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declaratie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145A">
        <w:rPr>
          <w:rFonts w:ascii="Times New Roman" w:hAnsi="Times New Roman"/>
          <w:sz w:val="24"/>
          <w:szCs w:val="24"/>
        </w:rPr>
        <w:t>disponibilitate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58145A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58145A">
        <w:rPr>
          <w:rFonts w:ascii="Times New Roman" w:hAnsi="Times New Roman"/>
          <w:sz w:val="24"/>
          <w:szCs w:val="24"/>
        </w:rPr>
        <w:t>cazul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58145A">
        <w:rPr>
          <w:rFonts w:ascii="Times New Roman" w:hAnsi="Times New Roman"/>
          <w:sz w:val="24"/>
          <w:szCs w:val="24"/>
        </w:rPr>
        <w:t xml:space="preserve">n care </w:t>
      </w:r>
      <w:proofErr w:type="spellStart"/>
      <w:r w:rsidRPr="0058145A">
        <w:rPr>
          <w:rFonts w:ascii="Times New Roman" w:hAnsi="Times New Roman"/>
          <w:sz w:val="24"/>
          <w:szCs w:val="24"/>
        </w:rPr>
        <w:t>perioada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145A">
        <w:rPr>
          <w:rFonts w:ascii="Times New Roman" w:hAnsi="Times New Roman"/>
          <w:sz w:val="24"/>
          <w:szCs w:val="24"/>
        </w:rPr>
        <w:t>executie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8145A">
        <w:rPr>
          <w:rFonts w:ascii="Times New Roman" w:hAnsi="Times New Roman"/>
          <w:sz w:val="24"/>
          <w:szCs w:val="24"/>
        </w:rPr>
        <w:t>contractului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58145A">
        <w:rPr>
          <w:rFonts w:ascii="Times New Roman" w:hAnsi="Times New Roman"/>
          <w:sz w:val="24"/>
          <w:szCs w:val="24"/>
        </w:rPr>
        <w:t>va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prelungi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datorita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unor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motive care nu pot </w:t>
      </w:r>
      <w:proofErr w:type="spellStart"/>
      <w:r w:rsidRPr="0058145A">
        <w:rPr>
          <w:rFonts w:ascii="Times New Roman" w:hAnsi="Times New Roman"/>
          <w:sz w:val="24"/>
          <w:szCs w:val="24"/>
        </w:rPr>
        <w:t>fi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145A">
        <w:rPr>
          <w:rFonts w:ascii="Times New Roman" w:hAnsi="Times New Roman"/>
          <w:sz w:val="24"/>
          <w:szCs w:val="24"/>
        </w:rPr>
        <w:t>prevazute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8145A">
        <w:rPr>
          <w:rFonts w:ascii="Times New Roman" w:hAnsi="Times New Roman"/>
          <w:sz w:val="24"/>
          <w:szCs w:val="24"/>
        </w:rPr>
        <w:t>momentul</w:t>
      </w:r>
      <w:proofErr w:type="spellEnd"/>
      <w:r w:rsidRPr="0058145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145A">
        <w:rPr>
          <w:rFonts w:ascii="Times New Roman" w:hAnsi="Times New Roman"/>
          <w:sz w:val="24"/>
          <w:szCs w:val="24"/>
        </w:rPr>
        <w:t>fata</w:t>
      </w:r>
      <w:proofErr w:type="spellEnd"/>
      <w:r w:rsidRPr="0058145A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3"/>
        <w:gridCol w:w="4575"/>
      </w:tblGrid>
      <w:tr w:rsidR="006B3822" w:rsidRPr="0058145A" w:rsidTr="002265A5">
        <w:trPr>
          <w:trHeight w:val="805"/>
          <w:jc w:val="center"/>
        </w:trPr>
        <w:tc>
          <w:tcPr>
            <w:tcW w:w="2193" w:type="dxa"/>
            <w:vAlign w:val="center"/>
          </w:tcPr>
          <w:p w:rsidR="006B3822" w:rsidRPr="0058145A" w:rsidRDefault="006B3822" w:rsidP="002265A5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proofErr w:type="spellStart"/>
            <w:r w:rsidRPr="0058145A">
              <w:rPr>
                <w:rFonts w:ascii="Times New Roman" w:hAnsi="Times New Roman"/>
                <w:sz w:val="24"/>
                <w:szCs w:val="24"/>
              </w:rPr>
              <w:t>Numele</w:t>
            </w:r>
            <w:proofErr w:type="spellEnd"/>
            <w:r w:rsidRPr="00581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12">
              <w:rPr>
                <w:rFonts w:ascii="Times New Roman" w:hAnsi="Times New Roman"/>
                <w:sz w:val="24"/>
                <w:szCs w:val="24"/>
              </w:rPr>
              <w:t>s</w:t>
            </w:r>
            <w:r w:rsidRPr="0058145A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 w:rsidRPr="0058145A">
              <w:rPr>
                <w:rFonts w:ascii="Times New Roman" w:hAnsi="Times New Roman"/>
                <w:sz w:val="24"/>
                <w:szCs w:val="24"/>
              </w:rPr>
              <w:t>prenumele</w:t>
            </w:r>
            <w:proofErr w:type="spellEnd"/>
          </w:p>
        </w:tc>
        <w:tc>
          <w:tcPr>
            <w:tcW w:w="4575" w:type="dxa"/>
          </w:tcPr>
          <w:p w:rsidR="006B3822" w:rsidRPr="0058145A" w:rsidRDefault="006B3822" w:rsidP="002265A5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B3822" w:rsidRPr="0058145A" w:rsidRDefault="006B3822" w:rsidP="002265A5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6B3822" w:rsidRPr="0058145A" w:rsidTr="002265A5">
        <w:trPr>
          <w:trHeight w:val="830"/>
          <w:jc w:val="center"/>
        </w:trPr>
        <w:tc>
          <w:tcPr>
            <w:tcW w:w="2193" w:type="dxa"/>
            <w:vAlign w:val="center"/>
          </w:tcPr>
          <w:p w:rsidR="006B3822" w:rsidRPr="0058145A" w:rsidRDefault="006B3822" w:rsidP="002265A5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proofErr w:type="spellStart"/>
            <w:r w:rsidRPr="0058145A">
              <w:rPr>
                <w:rFonts w:ascii="Times New Roman" w:hAnsi="Times New Roman"/>
                <w:sz w:val="24"/>
                <w:szCs w:val="24"/>
              </w:rPr>
              <w:t>Semn</w:t>
            </w:r>
            <w:r w:rsidR="00F82512">
              <w:rPr>
                <w:rFonts w:ascii="Times New Roman" w:hAnsi="Times New Roman"/>
                <w:sz w:val="24"/>
                <w:szCs w:val="24"/>
              </w:rPr>
              <w:t>a</w:t>
            </w:r>
            <w:r w:rsidRPr="0058145A">
              <w:rPr>
                <w:rFonts w:ascii="Times New Roman" w:hAnsi="Times New Roman"/>
                <w:sz w:val="24"/>
                <w:szCs w:val="24"/>
              </w:rPr>
              <w:t>tura</w:t>
            </w:r>
            <w:proofErr w:type="spellEnd"/>
          </w:p>
        </w:tc>
        <w:tc>
          <w:tcPr>
            <w:tcW w:w="4575" w:type="dxa"/>
          </w:tcPr>
          <w:p w:rsidR="006B3822" w:rsidRPr="0058145A" w:rsidRDefault="006B3822" w:rsidP="002265A5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B3822" w:rsidRPr="0058145A" w:rsidRDefault="006B3822" w:rsidP="002265A5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6B3822" w:rsidRPr="0058145A" w:rsidTr="002265A5">
        <w:trPr>
          <w:jc w:val="center"/>
        </w:trPr>
        <w:tc>
          <w:tcPr>
            <w:tcW w:w="2193" w:type="dxa"/>
            <w:vAlign w:val="center"/>
          </w:tcPr>
          <w:p w:rsidR="006B3822" w:rsidRPr="0058145A" w:rsidRDefault="006B3822" w:rsidP="002265A5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145A">
              <w:rPr>
                <w:rFonts w:ascii="Times New Roman" w:hAnsi="Times New Roman"/>
                <w:sz w:val="24"/>
                <w:szCs w:val="24"/>
              </w:rPr>
              <w:t>Data</w:t>
            </w:r>
          </w:p>
        </w:tc>
        <w:tc>
          <w:tcPr>
            <w:tcW w:w="4575" w:type="dxa"/>
          </w:tcPr>
          <w:p w:rsidR="006B3822" w:rsidRPr="0058145A" w:rsidRDefault="006B3822" w:rsidP="002265A5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B3822" w:rsidRPr="0058145A" w:rsidRDefault="006B3822" w:rsidP="002265A5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6B3822" w:rsidRPr="0058145A" w:rsidRDefault="006B3822" w:rsidP="0058145A">
      <w:pPr>
        <w:rPr>
          <w:rFonts w:ascii="Times New Roman" w:hAnsi="Times New Roman"/>
          <w:noProof/>
          <w:sz w:val="24"/>
          <w:szCs w:val="24"/>
        </w:rPr>
      </w:pPr>
    </w:p>
    <w:p w:rsidR="006B3822" w:rsidRDefault="006B3822" w:rsidP="00B63D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3822" w:rsidRDefault="006B3822" w:rsidP="00B63D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3822" w:rsidRDefault="006B3822" w:rsidP="00B63D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3822" w:rsidRPr="001A7D4B" w:rsidRDefault="006B3822" w:rsidP="00B63D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3822" w:rsidRPr="001A7D4B" w:rsidRDefault="006B3822" w:rsidP="00B63D7E">
      <w:pPr>
        <w:jc w:val="center"/>
        <w:rPr>
          <w:rFonts w:ascii="Times New Roman" w:hAnsi="Times New Roman"/>
          <w:b/>
          <w:sz w:val="24"/>
          <w:szCs w:val="24"/>
        </w:rPr>
      </w:pPr>
      <w:r w:rsidRPr="001A7D4B">
        <w:rPr>
          <w:rFonts w:ascii="Times New Roman" w:hAnsi="Times New Roman"/>
          <w:b/>
          <w:sz w:val="24"/>
          <w:szCs w:val="24"/>
        </w:rPr>
        <w:t>FORMULAR DE OFERT</w:t>
      </w:r>
      <w:r w:rsidR="00F82512">
        <w:rPr>
          <w:rFonts w:ascii="Times New Roman" w:hAnsi="Times New Roman"/>
          <w:b/>
          <w:sz w:val="24"/>
          <w:szCs w:val="24"/>
        </w:rPr>
        <w:t>A</w:t>
      </w:r>
    </w:p>
    <w:p w:rsidR="006B3822" w:rsidRPr="001A7D4B" w:rsidRDefault="006B3822" w:rsidP="00B63D7E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C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tre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1A7D4B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</w:t>
      </w:r>
    </w:p>
    <w:p w:rsidR="006B3822" w:rsidRPr="001A7D4B" w:rsidRDefault="006B3822" w:rsidP="00B63D7E">
      <w:pPr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  (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denumirea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autorit</w:t>
      </w:r>
      <w:r w:rsidR="00F82512">
        <w:rPr>
          <w:rFonts w:ascii="Times New Roman" w:hAnsi="Times New Roman"/>
          <w:sz w:val="24"/>
          <w:szCs w:val="24"/>
        </w:rPr>
        <w:t>at</w:t>
      </w:r>
      <w:r w:rsidRPr="001A7D4B">
        <w:rPr>
          <w:rFonts w:ascii="Times New Roman" w:hAnsi="Times New Roman"/>
          <w:sz w:val="24"/>
          <w:szCs w:val="24"/>
        </w:rPr>
        <w:t>ii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contractante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</w:rPr>
        <w:t>adresa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complet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>)</w:t>
      </w:r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1A7D4B">
        <w:rPr>
          <w:rFonts w:ascii="Times New Roman" w:hAnsi="Times New Roman"/>
          <w:sz w:val="24"/>
          <w:szCs w:val="24"/>
        </w:rPr>
        <w:t>Examin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nd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documenta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atribuire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subsemna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reprezentan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ofertantului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......</w:t>
      </w:r>
      <w:proofErr w:type="gramEnd"/>
      <w:r w:rsidRPr="001A7D4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A7D4B">
        <w:rPr>
          <w:rFonts w:ascii="Times New Roman" w:hAnsi="Times New Roman"/>
          <w:sz w:val="24"/>
          <w:szCs w:val="24"/>
        </w:rPr>
        <w:t>denumirea</w:t>
      </w:r>
      <w:proofErr w:type="spellEnd"/>
      <w:r w:rsidRPr="001A7D4B">
        <w:rPr>
          <w:rFonts w:ascii="Times New Roman" w:hAnsi="Times New Roman"/>
          <w:sz w:val="24"/>
          <w:szCs w:val="24"/>
        </w:rPr>
        <w:t>/</w:t>
      </w:r>
      <w:proofErr w:type="spellStart"/>
      <w:r w:rsidRPr="001A7D4B">
        <w:rPr>
          <w:rFonts w:ascii="Times New Roman" w:hAnsi="Times New Roman"/>
          <w:sz w:val="24"/>
          <w:szCs w:val="24"/>
        </w:rPr>
        <w:t>numele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ofertantului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) ne </w:t>
      </w:r>
      <w:proofErr w:type="spellStart"/>
      <w:r w:rsidRPr="001A7D4B">
        <w:rPr>
          <w:rFonts w:ascii="Times New Roman" w:hAnsi="Times New Roman"/>
          <w:sz w:val="24"/>
          <w:szCs w:val="24"/>
        </w:rPr>
        <w:t>oferim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ca,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conformitate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1A7D4B">
        <w:rPr>
          <w:rFonts w:ascii="Times New Roman" w:hAnsi="Times New Roman"/>
          <w:sz w:val="24"/>
          <w:szCs w:val="24"/>
        </w:rPr>
        <w:t>prevederile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</w:rPr>
        <w:t>cerin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ele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cuprinse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documenta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mai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sus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mentionat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s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executam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A7D4B">
        <w:rPr>
          <w:rFonts w:ascii="Times New Roman" w:hAnsi="Times New Roman"/>
          <w:sz w:val="24"/>
          <w:szCs w:val="24"/>
        </w:rPr>
        <w:t xml:space="preserve"> ...</w:t>
      </w:r>
      <w:r>
        <w:rPr>
          <w:rFonts w:ascii="Times New Roman" w:hAnsi="Times New Roman"/>
          <w:sz w:val="24"/>
          <w:szCs w:val="24"/>
        </w:rPr>
        <w:t>...................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denumirea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lucrarii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A7D4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A7D4B">
        <w:rPr>
          <w:rFonts w:ascii="Times New Roman" w:hAnsi="Times New Roman"/>
          <w:sz w:val="24"/>
          <w:szCs w:val="24"/>
        </w:rPr>
        <w:t>pentru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suma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.................................. lei (</w:t>
      </w:r>
      <w:proofErr w:type="spellStart"/>
      <w:r w:rsidRPr="001A7D4B">
        <w:rPr>
          <w:rFonts w:ascii="Times New Roman" w:hAnsi="Times New Roman"/>
          <w:sz w:val="24"/>
          <w:szCs w:val="24"/>
        </w:rPr>
        <w:t>suma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litere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cifre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precum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</w:rPr>
        <w:t>moneda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ofertei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A7D4B">
        <w:rPr>
          <w:rFonts w:ascii="Times New Roman" w:hAnsi="Times New Roman"/>
          <w:sz w:val="24"/>
          <w:szCs w:val="24"/>
        </w:rPr>
        <w:t>platibil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dup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recep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lucrarilor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A7D4B">
        <w:rPr>
          <w:rFonts w:ascii="Times New Roman" w:hAnsi="Times New Roman"/>
          <w:sz w:val="24"/>
          <w:szCs w:val="24"/>
        </w:rPr>
        <w:t xml:space="preserve">, la care se </w:t>
      </w:r>
      <w:proofErr w:type="spellStart"/>
      <w:r w:rsidRPr="001A7D4B">
        <w:rPr>
          <w:rFonts w:ascii="Times New Roman" w:hAnsi="Times New Roman"/>
          <w:sz w:val="24"/>
          <w:szCs w:val="24"/>
        </w:rPr>
        <w:t>adaug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TVA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valoare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..............................................lei (</w:t>
      </w:r>
      <w:proofErr w:type="spellStart"/>
      <w:r w:rsidRPr="001A7D4B">
        <w:rPr>
          <w:rFonts w:ascii="Times New Roman" w:hAnsi="Times New Roman"/>
          <w:sz w:val="24"/>
          <w:szCs w:val="24"/>
        </w:rPr>
        <w:t>suma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litere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cifre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precum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</w:rPr>
        <w:t>moneda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ofertei</w:t>
      </w:r>
      <w:proofErr w:type="spellEnd"/>
      <w:r w:rsidRPr="001A7D4B">
        <w:rPr>
          <w:rFonts w:ascii="Times New Roman" w:hAnsi="Times New Roman"/>
          <w:sz w:val="24"/>
          <w:szCs w:val="24"/>
        </w:rPr>
        <w:t>)</w:t>
      </w:r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2. Ne </w:t>
      </w:r>
      <w:proofErr w:type="spellStart"/>
      <w:r w:rsidRPr="001A7D4B">
        <w:rPr>
          <w:rFonts w:ascii="Times New Roman" w:hAnsi="Times New Roman"/>
          <w:sz w:val="24"/>
          <w:szCs w:val="24"/>
        </w:rPr>
        <w:t>angaj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ca,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cazul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care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noastr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este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stabilit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</w:t>
      </w:r>
      <w:r w:rsidR="00F82512">
        <w:rPr>
          <w:rFonts w:ascii="Times New Roman" w:hAnsi="Times New Roman"/>
          <w:sz w:val="24"/>
          <w:szCs w:val="24"/>
        </w:rPr>
        <w:t>as</w:t>
      </w:r>
      <w:r w:rsidRPr="001A7D4B">
        <w:rPr>
          <w:rFonts w:ascii="Times New Roman" w:hAnsi="Times New Roman"/>
          <w:sz w:val="24"/>
          <w:szCs w:val="24"/>
        </w:rPr>
        <w:t>tig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toare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s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executam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lucrarile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mentionate</w:t>
      </w:r>
      <w:proofErr w:type="spellEnd"/>
      <w:r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documentatia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atribuire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A7D4B">
        <w:rPr>
          <w:rFonts w:ascii="Times New Roman" w:hAnsi="Times New Roman"/>
          <w:sz w:val="24"/>
          <w:szCs w:val="24"/>
        </w:rPr>
        <w:t>,</w:t>
      </w:r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perioada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 de </w:t>
      </w:r>
      <w:proofErr w:type="spellStart"/>
      <w:r w:rsidRPr="001A7D4B">
        <w:rPr>
          <w:rFonts w:ascii="Times New Roman" w:hAnsi="Times New Roman"/>
          <w:sz w:val="24"/>
          <w:szCs w:val="24"/>
        </w:rPr>
        <w:t>timp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solicitata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autoritatea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contractant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.</w:t>
      </w:r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3. Ne </w:t>
      </w:r>
      <w:proofErr w:type="spellStart"/>
      <w:r w:rsidRPr="001A7D4B">
        <w:rPr>
          <w:rFonts w:ascii="Times New Roman" w:hAnsi="Times New Roman"/>
          <w:sz w:val="24"/>
          <w:szCs w:val="24"/>
        </w:rPr>
        <w:t>angaj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men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inem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aceast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valabil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pentru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1A7D4B">
        <w:rPr>
          <w:rFonts w:ascii="Times New Roman" w:hAnsi="Times New Roman"/>
          <w:sz w:val="24"/>
          <w:szCs w:val="24"/>
        </w:rPr>
        <w:t>durat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7D4B">
        <w:rPr>
          <w:rFonts w:ascii="Times New Roman" w:hAnsi="Times New Roman"/>
          <w:sz w:val="24"/>
          <w:szCs w:val="24"/>
        </w:rPr>
        <w:t>de ...................................................................................</w:t>
      </w:r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zile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A7D4B">
        <w:rPr>
          <w:rFonts w:ascii="Times New Roman" w:hAnsi="Times New Roman"/>
          <w:sz w:val="24"/>
          <w:szCs w:val="24"/>
        </w:rPr>
        <w:t>durata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litere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</w:rPr>
        <w:t>cifre</w:t>
      </w:r>
      <w:proofErr w:type="spellEnd"/>
      <w:r w:rsidRPr="001A7D4B">
        <w:rPr>
          <w:rFonts w:ascii="Times New Roman" w:hAnsi="Times New Roman"/>
          <w:sz w:val="24"/>
          <w:szCs w:val="24"/>
        </w:rPr>
        <w:t>)</w:t>
      </w:r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respectiv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n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la data de ....................... (</w:t>
      </w:r>
      <w:proofErr w:type="spellStart"/>
      <w:r w:rsidRPr="001A7D4B">
        <w:rPr>
          <w:rFonts w:ascii="Times New Roman" w:hAnsi="Times New Roman"/>
          <w:sz w:val="24"/>
          <w:szCs w:val="24"/>
        </w:rPr>
        <w:t>ziua</w:t>
      </w:r>
      <w:proofErr w:type="spellEnd"/>
      <w:r w:rsidRPr="001A7D4B">
        <w:rPr>
          <w:rFonts w:ascii="Times New Roman" w:hAnsi="Times New Roman"/>
          <w:sz w:val="24"/>
          <w:szCs w:val="24"/>
        </w:rPr>
        <w:t>/</w:t>
      </w:r>
      <w:proofErr w:type="spellStart"/>
      <w:r w:rsidRPr="001A7D4B">
        <w:rPr>
          <w:rFonts w:ascii="Times New Roman" w:hAnsi="Times New Roman"/>
          <w:sz w:val="24"/>
          <w:szCs w:val="24"/>
        </w:rPr>
        <w:t>luna</w:t>
      </w:r>
      <w:proofErr w:type="spellEnd"/>
      <w:r w:rsidRPr="001A7D4B">
        <w:rPr>
          <w:rFonts w:ascii="Times New Roman" w:hAnsi="Times New Roman"/>
          <w:sz w:val="24"/>
          <w:szCs w:val="24"/>
        </w:rPr>
        <w:t>/</w:t>
      </w:r>
      <w:proofErr w:type="spellStart"/>
      <w:r w:rsidRPr="001A7D4B">
        <w:rPr>
          <w:rFonts w:ascii="Times New Roman" w:hAnsi="Times New Roman"/>
          <w:sz w:val="24"/>
          <w:szCs w:val="24"/>
        </w:rPr>
        <w:t>anul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)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ea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va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r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m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ne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obligatorie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pentru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noi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</w:rPr>
        <w:t>poate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fi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acceptat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oric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nd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>nainte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expirarea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perioadei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valabilitate</w:t>
      </w:r>
      <w:proofErr w:type="spellEnd"/>
      <w:r w:rsidRPr="001A7D4B">
        <w:rPr>
          <w:rFonts w:ascii="Times New Roman" w:hAnsi="Times New Roman"/>
          <w:sz w:val="24"/>
          <w:szCs w:val="24"/>
        </w:rPr>
        <w:t>.</w:t>
      </w:r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4. Am </w:t>
      </w:r>
      <w:proofErr w:type="spellStart"/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>n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eles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</w:rPr>
        <w:t>consim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 xml:space="preserve">,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cazul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care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noastr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este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stabilit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1A7D4B">
        <w:rPr>
          <w:rFonts w:ascii="Times New Roman" w:hAnsi="Times New Roman"/>
          <w:sz w:val="24"/>
          <w:szCs w:val="24"/>
        </w:rPr>
        <w:t>fiind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</w:t>
      </w:r>
      <w:r w:rsidR="00F82512">
        <w:rPr>
          <w:rFonts w:ascii="Times New Roman" w:hAnsi="Times New Roman"/>
          <w:sz w:val="24"/>
          <w:szCs w:val="24"/>
        </w:rPr>
        <w:t>as</w:t>
      </w:r>
      <w:r w:rsidRPr="001A7D4B">
        <w:rPr>
          <w:rFonts w:ascii="Times New Roman" w:hAnsi="Times New Roman"/>
          <w:sz w:val="24"/>
          <w:szCs w:val="24"/>
        </w:rPr>
        <w:t>tig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toare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s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constituim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garan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bun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execu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1A7D4B">
        <w:rPr>
          <w:rFonts w:ascii="Times New Roman" w:hAnsi="Times New Roman"/>
          <w:sz w:val="24"/>
          <w:szCs w:val="24"/>
        </w:rPr>
        <w:t>conformitate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1A7D4B">
        <w:rPr>
          <w:rFonts w:ascii="Times New Roman" w:hAnsi="Times New Roman"/>
          <w:sz w:val="24"/>
          <w:szCs w:val="24"/>
        </w:rPr>
        <w:t>prevederile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1A7D4B">
        <w:rPr>
          <w:rFonts w:ascii="Times New Roman" w:hAnsi="Times New Roman"/>
          <w:sz w:val="24"/>
          <w:szCs w:val="24"/>
        </w:rPr>
        <w:t>documenta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atribuire</w:t>
      </w:r>
      <w:proofErr w:type="spellEnd"/>
      <w:r w:rsidRPr="001A7D4B">
        <w:rPr>
          <w:rFonts w:ascii="Times New Roman" w:hAnsi="Times New Roman"/>
          <w:sz w:val="24"/>
          <w:szCs w:val="24"/>
        </w:rPr>
        <w:t>.</w:t>
      </w:r>
    </w:p>
    <w:p w:rsidR="006B3822" w:rsidRPr="001A7D4B" w:rsidRDefault="006B3822" w:rsidP="00B63D7E">
      <w:pPr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1A7D4B">
        <w:rPr>
          <w:rFonts w:ascii="Times New Roman" w:hAnsi="Times New Roman"/>
          <w:sz w:val="24"/>
          <w:szCs w:val="24"/>
        </w:rPr>
        <w:t>Preciz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 xml:space="preserve">: (se </w:t>
      </w:r>
      <w:proofErr w:type="spellStart"/>
      <w:r w:rsidRPr="001A7D4B">
        <w:rPr>
          <w:rFonts w:ascii="Times New Roman" w:hAnsi="Times New Roman"/>
          <w:sz w:val="24"/>
          <w:szCs w:val="24"/>
        </w:rPr>
        <w:t>bifeaz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op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iunea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corespunz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toare</w:t>
      </w:r>
      <w:proofErr w:type="spellEnd"/>
      <w:r w:rsidRPr="001A7D4B">
        <w:rPr>
          <w:rFonts w:ascii="Times New Roman" w:hAnsi="Times New Roman"/>
          <w:sz w:val="24"/>
          <w:szCs w:val="24"/>
        </w:rPr>
        <w:t>)</w:t>
      </w:r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7D4B">
        <w:rPr>
          <w:rFonts w:ascii="Times New Roman" w:hAnsi="Times New Roman"/>
          <w:sz w:val="24"/>
          <w:szCs w:val="24"/>
        </w:rPr>
        <w:t xml:space="preserve">|_| </w:t>
      </w:r>
      <w:proofErr w:type="spellStart"/>
      <w:r w:rsidRPr="001A7D4B">
        <w:rPr>
          <w:rFonts w:ascii="Times New Roman" w:hAnsi="Times New Roman"/>
          <w:sz w:val="24"/>
          <w:szCs w:val="24"/>
        </w:rPr>
        <w:t>depunem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alternativ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ale </w:t>
      </w:r>
      <w:proofErr w:type="spellStart"/>
      <w:r w:rsidRPr="001A7D4B">
        <w:rPr>
          <w:rFonts w:ascii="Times New Roman" w:hAnsi="Times New Roman"/>
          <w:sz w:val="24"/>
          <w:szCs w:val="24"/>
        </w:rPr>
        <w:t>carei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detalii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sunt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prezentate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>ntr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-un </w:t>
      </w:r>
      <w:proofErr w:type="spellStart"/>
      <w:r w:rsidRPr="001A7D4B">
        <w:rPr>
          <w:rFonts w:ascii="Times New Roman" w:hAnsi="Times New Roman"/>
          <w:sz w:val="24"/>
          <w:szCs w:val="24"/>
        </w:rPr>
        <w:t>formular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ofert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separat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marcat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 xml:space="preserve">n mod </w:t>
      </w:r>
      <w:proofErr w:type="spellStart"/>
      <w:r w:rsidRPr="001A7D4B">
        <w:rPr>
          <w:rFonts w:ascii="Times New Roman" w:hAnsi="Times New Roman"/>
          <w:sz w:val="24"/>
          <w:szCs w:val="24"/>
        </w:rPr>
        <w:t>clar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1A7D4B">
        <w:rPr>
          <w:rFonts w:ascii="Times New Roman" w:hAnsi="Times New Roman"/>
          <w:sz w:val="24"/>
          <w:szCs w:val="24"/>
        </w:rPr>
        <w:t>alternativ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>”/”</w:t>
      </w:r>
      <w:proofErr w:type="spellStart"/>
      <w:r w:rsidRPr="001A7D4B">
        <w:rPr>
          <w:rFonts w:ascii="Times New Roman" w:hAnsi="Times New Roman"/>
          <w:sz w:val="24"/>
          <w:szCs w:val="24"/>
        </w:rPr>
        <w:t>alt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>”.</w:t>
      </w:r>
      <w:proofErr w:type="gramEnd"/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7D4B">
        <w:rPr>
          <w:rFonts w:ascii="Times New Roman" w:hAnsi="Times New Roman"/>
          <w:sz w:val="24"/>
          <w:szCs w:val="24"/>
        </w:rPr>
        <w:t>|</w:t>
      </w:r>
      <w:r w:rsidRPr="001A7D4B">
        <w:rPr>
          <w:rFonts w:ascii="Times New Roman" w:hAnsi="Times New Roman"/>
          <w:b/>
          <w:sz w:val="24"/>
          <w:szCs w:val="24"/>
        </w:rPr>
        <w:t>x</w:t>
      </w:r>
      <w:r w:rsidRPr="001A7D4B">
        <w:rPr>
          <w:rFonts w:ascii="Times New Roman" w:hAnsi="Times New Roman"/>
          <w:sz w:val="24"/>
          <w:szCs w:val="24"/>
        </w:rPr>
        <w:t xml:space="preserve">| nu </w:t>
      </w:r>
      <w:proofErr w:type="spellStart"/>
      <w:r w:rsidRPr="001A7D4B">
        <w:rPr>
          <w:rFonts w:ascii="Times New Roman" w:hAnsi="Times New Roman"/>
          <w:sz w:val="24"/>
          <w:szCs w:val="24"/>
        </w:rPr>
        <w:t>depunem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alternativ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>.</w:t>
      </w:r>
      <w:proofErr w:type="gramEnd"/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1A7D4B">
        <w:rPr>
          <w:rFonts w:ascii="Times New Roman" w:hAnsi="Times New Roman"/>
          <w:sz w:val="24"/>
          <w:szCs w:val="24"/>
        </w:rPr>
        <w:t>P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n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>ncheierea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</w:rPr>
        <w:t>semnarea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contractului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achizi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public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aceasta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>mpreun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1A7D4B">
        <w:rPr>
          <w:rFonts w:ascii="Times New Roman" w:hAnsi="Times New Roman"/>
          <w:sz w:val="24"/>
          <w:szCs w:val="24"/>
        </w:rPr>
        <w:t>comunicarea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transmis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1A7D4B">
        <w:rPr>
          <w:rFonts w:ascii="Times New Roman" w:hAnsi="Times New Roman"/>
          <w:sz w:val="24"/>
          <w:szCs w:val="24"/>
        </w:rPr>
        <w:t>dumneavoastr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prin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noastr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este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acceptat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Pr="001A7D4B">
        <w:rPr>
          <w:rFonts w:ascii="Times New Roman" w:hAnsi="Times New Roman"/>
          <w:sz w:val="24"/>
          <w:szCs w:val="24"/>
        </w:rPr>
        <w:t>fiind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</w:t>
      </w:r>
      <w:r w:rsidR="00F82512">
        <w:rPr>
          <w:rFonts w:ascii="Times New Roman" w:hAnsi="Times New Roman"/>
          <w:sz w:val="24"/>
          <w:szCs w:val="24"/>
        </w:rPr>
        <w:t>as</w:t>
      </w:r>
      <w:r w:rsidRPr="001A7D4B">
        <w:rPr>
          <w:rFonts w:ascii="Times New Roman" w:hAnsi="Times New Roman"/>
          <w:sz w:val="24"/>
          <w:szCs w:val="24"/>
        </w:rPr>
        <w:t>tig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toare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vor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constitui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un contract </w:t>
      </w:r>
      <w:proofErr w:type="spellStart"/>
      <w:r w:rsidRPr="001A7D4B">
        <w:rPr>
          <w:rFonts w:ascii="Times New Roman" w:hAnsi="Times New Roman"/>
          <w:sz w:val="24"/>
          <w:szCs w:val="24"/>
        </w:rPr>
        <w:t>angajant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>ntre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noi</w:t>
      </w:r>
      <w:proofErr w:type="spellEnd"/>
      <w:r w:rsidRPr="001A7D4B">
        <w:rPr>
          <w:rFonts w:ascii="Times New Roman" w:hAnsi="Times New Roman"/>
          <w:sz w:val="24"/>
          <w:szCs w:val="24"/>
        </w:rPr>
        <w:t>.</w:t>
      </w:r>
    </w:p>
    <w:p w:rsidR="006B3822" w:rsidRPr="001A7D4B" w:rsidRDefault="006B3822" w:rsidP="00B63D7E">
      <w:pPr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="00F82512">
        <w:rPr>
          <w:rFonts w:ascii="Times New Roman" w:hAnsi="Times New Roman"/>
          <w:sz w:val="24"/>
          <w:szCs w:val="24"/>
        </w:rPr>
        <w:t>I</w:t>
      </w:r>
      <w:r w:rsidRPr="001A7D4B">
        <w:rPr>
          <w:rFonts w:ascii="Times New Roman" w:hAnsi="Times New Roman"/>
          <w:sz w:val="24"/>
          <w:szCs w:val="24"/>
        </w:rPr>
        <w:t>n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elegem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 xml:space="preserve"> nu </w:t>
      </w:r>
      <w:proofErr w:type="spellStart"/>
      <w:r w:rsidRPr="001A7D4B">
        <w:rPr>
          <w:rFonts w:ascii="Times New Roman" w:hAnsi="Times New Roman"/>
          <w:sz w:val="24"/>
          <w:szCs w:val="24"/>
        </w:rPr>
        <w:t>sunte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obliga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A7D4B">
        <w:rPr>
          <w:rFonts w:ascii="Times New Roman" w:hAnsi="Times New Roman"/>
          <w:sz w:val="24"/>
          <w:szCs w:val="24"/>
        </w:rPr>
        <w:t>s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accepta</w:t>
      </w:r>
      <w:r w:rsidR="00F82512">
        <w:rPr>
          <w:rFonts w:ascii="Times New Roman" w:hAnsi="Times New Roman"/>
          <w:sz w:val="24"/>
          <w:szCs w:val="24"/>
        </w:rPr>
        <w:t>t</w:t>
      </w:r>
      <w:r w:rsidRPr="001A7D4B">
        <w:rPr>
          <w:rFonts w:ascii="Times New Roman" w:hAnsi="Times New Roman"/>
          <w:sz w:val="24"/>
          <w:szCs w:val="24"/>
        </w:rPr>
        <w:t>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1A7D4B">
        <w:rPr>
          <w:rFonts w:ascii="Times New Roman" w:hAnsi="Times New Roman"/>
          <w:sz w:val="24"/>
          <w:szCs w:val="24"/>
        </w:rPr>
        <w:t>cel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mai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sc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zut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pre</w:t>
      </w:r>
      <w:r w:rsidR="00F82512">
        <w:rPr>
          <w:rFonts w:ascii="Times New Roman" w:hAnsi="Times New Roman"/>
          <w:sz w:val="24"/>
          <w:szCs w:val="24"/>
        </w:rPr>
        <w:t>t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sau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orice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ofert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7D4B">
        <w:rPr>
          <w:rFonts w:ascii="Times New Roman" w:hAnsi="Times New Roman"/>
          <w:sz w:val="24"/>
          <w:szCs w:val="24"/>
        </w:rPr>
        <w:t>primit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>.</w:t>
      </w:r>
    </w:p>
    <w:p w:rsidR="006B3822" w:rsidRPr="001A7D4B" w:rsidRDefault="006B3822" w:rsidP="00B63D7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>Data _____/_____/_____</w:t>
      </w:r>
    </w:p>
    <w:p w:rsidR="006B3822" w:rsidRPr="001A7D4B" w:rsidRDefault="006B3822" w:rsidP="0088514E">
      <w:pPr>
        <w:jc w:val="center"/>
        <w:rPr>
          <w:rFonts w:ascii="Times New Roman" w:hAnsi="Times New Roman"/>
          <w:sz w:val="24"/>
          <w:szCs w:val="24"/>
        </w:rPr>
      </w:pPr>
      <w:r w:rsidRPr="001A7D4B">
        <w:rPr>
          <w:rFonts w:ascii="Times New Roman" w:hAnsi="Times New Roman"/>
          <w:sz w:val="24"/>
          <w:szCs w:val="24"/>
        </w:rPr>
        <w:t>...............................................................................</w:t>
      </w:r>
      <w:proofErr w:type="gramStart"/>
      <w:r w:rsidRPr="001A7D4B">
        <w:rPr>
          <w:rFonts w:ascii="Times New Roman" w:hAnsi="Times New Roman"/>
          <w:sz w:val="24"/>
          <w:szCs w:val="24"/>
        </w:rPr>
        <w:t>,(</w:t>
      </w:r>
      <w:proofErr w:type="spellStart"/>
      <w:proofErr w:type="gramEnd"/>
      <w:r w:rsidRPr="001A7D4B">
        <w:rPr>
          <w:rFonts w:ascii="Times New Roman" w:hAnsi="Times New Roman"/>
          <w:sz w:val="24"/>
          <w:szCs w:val="24"/>
        </w:rPr>
        <w:t>nume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7D4B">
        <w:rPr>
          <w:rFonts w:ascii="Times New Roman" w:hAnsi="Times New Roman"/>
          <w:sz w:val="24"/>
          <w:szCs w:val="24"/>
        </w:rPr>
        <w:t>prenume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 </w:t>
      </w:r>
      <w:r w:rsidR="00F82512">
        <w:rPr>
          <w:rFonts w:ascii="Times New Roman" w:hAnsi="Times New Roman"/>
          <w:sz w:val="24"/>
          <w:szCs w:val="24"/>
        </w:rPr>
        <w:t>s</w:t>
      </w:r>
      <w:r w:rsidRPr="001A7D4B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1A7D4B">
        <w:rPr>
          <w:rFonts w:ascii="Times New Roman" w:hAnsi="Times New Roman"/>
          <w:sz w:val="24"/>
          <w:szCs w:val="24"/>
        </w:rPr>
        <w:t>semn</w:t>
      </w:r>
      <w:r w:rsidR="00F82512">
        <w:rPr>
          <w:rFonts w:ascii="Times New Roman" w:hAnsi="Times New Roman"/>
          <w:sz w:val="24"/>
          <w:szCs w:val="24"/>
        </w:rPr>
        <w:t>a</w:t>
      </w:r>
      <w:r w:rsidRPr="001A7D4B">
        <w:rPr>
          <w:rFonts w:ascii="Times New Roman" w:hAnsi="Times New Roman"/>
          <w:sz w:val="24"/>
          <w:szCs w:val="24"/>
        </w:rPr>
        <w:t>tur</w:t>
      </w:r>
      <w:r w:rsidR="00F82512">
        <w:rPr>
          <w:rFonts w:ascii="Times New Roman" w:hAnsi="Times New Roman"/>
          <w:sz w:val="24"/>
          <w:szCs w:val="24"/>
        </w:rPr>
        <w:t>a</w:t>
      </w:r>
      <w:proofErr w:type="spellEnd"/>
      <w:r w:rsidRPr="001A7D4B">
        <w:rPr>
          <w:rFonts w:ascii="Times New Roman" w:hAnsi="Times New Roman"/>
          <w:sz w:val="24"/>
          <w:szCs w:val="24"/>
        </w:rPr>
        <w:t xml:space="preserve">), </w:t>
      </w:r>
    </w:p>
    <w:sectPr w:rsidR="006B3822" w:rsidRPr="001A7D4B" w:rsidSect="00EF7D5C">
      <w:footerReference w:type="default" r:id="rId8"/>
      <w:pgSz w:w="12240" w:h="15840"/>
      <w:pgMar w:top="170" w:right="272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75D" w:rsidRDefault="0039375D" w:rsidP="00686B27">
      <w:pPr>
        <w:spacing w:after="0" w:line="240" w:lineRule="auto"/>
      </w:pPr>
      <w:r>
        <w:separator/>
      </w:r>
    </w:p>
  </w:endnote>
  <w:endnote w:type="continuationSeparator" w:id="0">
    <w:p w:rsidR="0039375D" w:rsidRDefault="0039375D" w:rsidP="00686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22" w:rsidRDefault="00E61999">
    <w:pPr>
      <w:pStyle w:val="Footer"/>
      <w:jc w:val="right"/>
    </w:pPr>
    <w:fldSimple w:instr=" PAGE   \* MERGEFORMAT ">
      <w:r w:rsidR="00F82512">
        <w:rPr>
          <w:noProof/>
        </w:rPr>
        <w:t>1</w:t>
      </w:r>
    </w:fldSimple>
  </w:p>
  <w:p w:rsidR="006B3822" w:rsidRDefault="006B38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75D" w:rsidRDefault="0039375D" w:rsidP="00686B27">
      <w:pPr>
        <w:spacing w:after="0" w:line="240" w:lineRule="auto"/>
      </w:pPr>
      <w:r>
        <w:separator/>
      </w:r>
    </w:p>
  </w:footnote>
  <w:footnote w:type="continuationSeparator" w:id="0">
    <w:p w:rsidR="0039375D" w:rsidRDefault="0039375D" w:rsidP="00686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2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>
      <w:start w:val="1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000000B"/>
    <w:multiLevelType w:val="multilevel"/>
    <w:tmpl w:val="0000000B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b/>
      </w:rPr>
    </w:lvl>
  </w:abstractNum>
  <w:abstractNum w:abstractNumId="7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8">
    <w:nsid w:val="057F772B"/>
    <w:multiLevelType w:val="multilevel"/>
    <w:tmpl w:val="C6681DAA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35"/>
        </w:tabs>
        <w:ind w:left="133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95"/>
        </w:tabs>
        <w:ind w:left="19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95"/>
        </w:tabs>
        <w:ind w:left="19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55"/>
        </w:tabs>
        <w:ind w:left="235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55"/>
        </w:tabs>
        <w:ind w:left="235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15"/>
        </w:tabs>
        <w:ind w:left="2715" w:hanging="1800"/>
      </w:pPr>
      <w:rPr>
        <w:rFonts w:cs="Times New Roman" w:hint="default"/>
      </w:rPr>
    </w:lvl>
  </w:abstractNum>
  <w:abstractNum w:abstractNumId="9">
    <w:nsid w:val="283E189B"/>
    <w:multiLevelType w:val="hybridMultilevel"/>
    <w:tmpl w:val="3BEADC44"/>
    <w:lvl w:ilvl="0" w:tplc="D90E93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3A45C53"/>
    <w:multiLevelType w:val="hybridMultilevel"/>
    <w:tmpl w:val="CD56F49C"/>
    <w:lvl w:ilvl="0" w:tplc="B7803FD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4A26309"/>
    <w:multiLevelType w:val="hybridMultilevel"/>
    <w:tmpl w:val="B4DAA4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2F53A0"/>
    <w:multiLevelType w:val="singleLevel"/>
    <w:tmpl w:val="DA9E8088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3">
    <w:nsid w:val="3C747AA3"/>
    <w:multiLevelType w:val="hybridMultilevel"/>
    <w:tmpl w:val="D3CCDB08"/>
    <w:lvl w:ilvl="0" w:tplc="C356677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>
    <w:nsid w:val="448A25A1"/>
    <w:multiLevelType w:val="hybridMultilevel"/>
    <w:tmpl w:val="F9167970"/>
    <w:lvl w:ilvl="0" w:tplc="1512A3EA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>
    <w:nsid w:val="59072C6B"/>
    <w:multiLevelType w:val="hybridMultilevel"/>
    <w:tmpl w:val="E99A7946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590B48AA"/>
    <w:multiLevelType w:val="hybridMultilevel"/>
    <w:tmpl w:val="700639D0"/>
    <w:lvl w:ilvl="0" w:tplc="3EF0F1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3E3295"/>
    <w:multiLevelType w:val="hybridMultilevel"/>
    <w:tmpl w:val="8E68A406"/>
    <w:lvl w:ilvl="0" w:tplc="13AAB6A8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72A16CA1"/>
    <w:multiLevelType w:val="hybridMultilevel"/>
    <w:tmpl w:val="20AEF75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2E9299E"/>
    <w:multiLevelType w:val="hybridMultilevel"/>
    <w:tmpl w:val="A008C27E"/>
    <w:lvl w:ilvl="0" w:tplc="0409000F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  <w:rPr>
        <w:rFonts w:cs="Times New Roman"/>
      </w:rPr>
    </w:lvl>
  </w:abstractNum>
  <w:abstractNum w:abstractNumId="20">
    <w:nsid w:val="7A822B81"/>
    <w:multiLevelType w:val="hybridMultilevel"/>
    <w:tmpl w:val="362E11AC"/>
    <w:lvl w:ilvl="0" w:tplc="3EF0F16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12"/>
  </w:num>
  <w:num w:numId="5">
    <w:abstractNumId w:val="10"/>
  </w:num>
  <w:num w:numId="6">
    <w:abstractNumId w:val="15"/>
  </w:num>
  <w:num w:numId="7">
    <w:abstractNumId w:val="14"/>
  </w:num>
  <w:num w:numId="8">
    <w:abstractNumId w:val="11"/>
  </w:num>
  <w:num w:numId="9">
    <w:abstractNumId w:val="1"/>
  </w:num>
  <w:num w:numId="10">
    <w:abstractNumId w:val="5"/>
  </w:num>
  <w:num w:numId="11">
    <w:abstractNumId w:val="7"/>
  </w:num>
  <w:num w:numId="12">
    <w:abstractNumId w:val="4"/>
  </w:num>
  <w:num w:numId="13">
    <w:abstractNumId w:val="2"/>
  </w:num>
  <w:num w:numId="14">
    <w:abstractNumId w:val="6"/>
  </w:num>
  <w:num w:numId="15">
    <w:abstractNumId w:val="0"/>
    <w:lvlOverride w:ilvl="0">
      <w:startOverride w:val="2"/>
    </w:lvlOverride>
  </w:num>
  <w:num w:numId="16">
    <w:abstractNumId w:val="3"/>
  </w:num>
  <w:num w:numId="17">
    <w:abstractNumId w:val="13"/>
  </w:num>
  <w:num w:numId="18">
    <w:abstractNumId w:val="9"/>
  </w:num>
  <w:num w:numId="19">
    <w:abstractNumId w:val="19"/>
  </w:num>
  <w:num w:numId="20">
    <w:abstractNumId w:val="8"/>
  </w:num>
  <w:num w:numId="21">
    <w:abstractNumId w:val="2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682"/>
    <w:rsid w:val="000008F9"/>
    <w:rsid w:val="00000AFC"/>
    <w:rsid w:val="0000120D"/>
    <w:rsid w:val="000013BE"/>
    <w:rsid w:val="000015DA"/>
    <w:rsid w:val="00001C76"/>
    <w:rsid w:val="0000209D"/>
    <w:rsid w:val="00004AD8"/>
    <w:rsid w:val="00004BA7"/>
    <w:rsid w:val="000055FC"/>
    <w:rsid w:val="00006089"/>
    <w:rsid w:val="00006919"/>
    <w:rsid w:val="00006AA3"/>
    <w:rsid w:val="00006F23"/>
    <w:rsid w:val="0000719F"/>
    <w:rsid w:val="00007496"/>
    <w:rsid w:val="0000758C"/>
    <w:rsid w:val="00007DD8"/>
    <w:rsid w:val="00010439"/>
    <w:rsid w:val="0001054B"/>
    <w:rsid w:val="000112C7"/>
    <w:rsid w:val="0001135A"/>
    <w:rsid w:val="00011456"/>
    <w:rsid w:val="00011CFD"/>
    <w:rsid w:val="000121FA"/>
    <w:rsid w:val="000128F9"/>
    <w:rsid w:val="000129EB"/>
    <w:rsid w:val="00013573"/>
    <w:rsid w:val="00014899"/>
    <w:rsid w:val="000149DE"/>
    <w:rsid w:val="00014BD4"/>
    <w:rsid w:val="000160B7"/>
    <w:rsid w:val="000162D3"/>
    <w:rsid w:val="000167EF"/>
    <w:rsid w:val="00017862"/>
    <w:rsid w:val="00020F02"/>
    <w:rsid w:val="00020FC1"/>
    <w:rsid w:val="00021B0D"/>
    <w:rsid w:val="000226E3"/>
    <w:rsid w:val="00023F03"/>
    <w:rsid w:val="00024BB5"/>
    <w:rsid w:val="00025373"/>
    <w:rsid w:val="0002547E"/>
    <w:rsid w:val="000254D6"/>
    <w:rsid w:val="00025B51"/>
    <w:rsid w:val="00025C74"/>
    <w:rsid w:val="0002729E"/>
    <w:rsid w:val="0002736E"/>
    <w:rsid w:val="00030C17"/>
    <w:rsid w:val="0003102B"/>
    <w:rsid w:val="0003181B"/>
    <w:rsid w:val="00032310"/>
    <w:rsid w:val="000324A1"/>
    <w:rsid w:val="000324EB"/>
    <w:rsid w:val="00032546"/>
    <w:rsid w:val="0003266A"/>
    <w:rsid w:val="00032EE5"/>
    <w:rsid w:val="0003323E"/>
    <w:rsid w:val="00035641"/>
    <w:rsid w:val="000359FC"/>
    <w:rsid w:val="00036610"/>
    <w:rsid w:val="00036686"/>
    <w:rsid w:val="00036D91"/>
    <w:rsid w:val="00037B20"/>
    <w:rsid w:val="00041448"/>
    <w:rsid w:val="000428D3"/>
    <w:rsid w:val="0004382F"/>
    <w:rsid w:val="00044A9D"/>
    <w:rsid w:val="00045C3F"/>
    <w:rsid w:val="0004661D"/>
    <w:rsid w:val="000467EE"/>
    <w:rsid w:val="0004683D"/>
    <w:rsid w:val="000468EF"/>
    <w:rsid w:val="00050781"/>
    <w:rsid w:val="0005285D"/>
    <w:rsid w:val="000536CF"/>
    <w:rsid w:val="00053725"/>
    <w:rsid w:val="00053CC6"/>
    <w:rsid w:val="000547B1"/>
    <w:rsid w:val="0005483F"/>
    <w:rsid w:val="00055DAE"/>
    <w:rsid w:val="000562D5"/>
    <w:rsid w:val="000563A2"/>
    <w:rsid w:val="000563BD"/>
    <w:rsid w:val="00057475"/>
    <w:rsid w:val="000577C9"/>
    <w:rsid w:val="00057DF2"/>
    <w:rsid w:val="000609F9"/>
    <w:rsid w:val="00060F54"/>
    <w:rsid w:val="00061840"/>
    <w:rsid w:val="0006199D"/>
    <w:rsid w:val="00061BDA"/>
    <w:rsid w:val="00061EC3"/>
    <w:rsid w:val="00062536"/>
    <w:rsid w:val="00062ABD"/>
    <w:rsid w:val="00062CDD"/>
    <w:rsid w:val="00063114"/>
    <w:rsid w:val="00064C00"/>
    <w:rsid w:val="00064C8D"/>
    <w:rsid w:val="0006524B"/>
    <w:rsid w:val="000652E7"/>
    <w:rsid w:val="00065619"/>
    <w:rsid w:val="00065AAF"/>
    <w:rsid w:val="0006603D"/>
    <w:rsid w:val="0007052A"/>
    <w:rsid w:val="00070962"/>
    <w:rsid w:val="00070DAB"/>
    <w:rsid w:val="000715F4"/>
    <w:rsid w:val="00071CE2"/>
    <w:rsid w:val="000721BA"/>
    <w:rsid w:val="000732D8"/>
    <w:rsid w:val="00073611"/>
    <w:rsid w:val="00073A95"/>
    <w:rsid w:val="00075B91"/>
    <w:rsid w:val="00075CA3"/>
    <w:rsid w:val="00075CF5"/>
    <w:rsid w:val="000760A3"/>
    <w:rsid w:val="000765D6"/>
    <w:rsid w:val="00076646"/>
    <w:rsid w:val="00076AE4"/>
    <w:rsid w:val="00076B13"/>
    <w:rsid w:val="00076D4D"/>
    <w:rsid w:val="000772ED"/>
    <w:rsid w:val="00077FA9"/>
    <w:rsid w:val="0008052C"/>
    <w:rsid w:val="00080E1B"/>
    <w:rsid w:val="000813C6"/>
    <w:rsid w:val="000815C1"/>
    <w:rsid w:val="00081752"/>
    <w:rsid w:val="000820D8"/>
    <w:rsid w:val="00083B1F"/>
    <w:rsid w:val="000843C6"/>
    <w:rsid w:val="00085023"/>
    <w:rsid w:val="0008564E"/>
    <w:rsid w:val="00085DF7"/>
    <w:rsid w:val="000861F7"/>
    <w:rsid w:val="00086865"/>
    <w:rsid w:val="00086926"/>
    <w:rsid w:val="00086CA0"/>
    <w:rsid w:val="00087876"/>
    <w:rsid w:val="00087B4A"/>
    <w:rsid w:val="00087F45"/>
    <w:rsid w:val="00090382"/>
    <w:rsid w:val="00090645"/>
    <w:rsid w:val="00090D84"/>
    <w:rsid w:val="00090E79"/>
    <w:rsid w:val="00091068"/>
    <w:rsid w:val="00091B66"/>
    <w:rsid w:val="0009209F"/>
    <w:rsid w:val="00094368"/>
    <w:rsid w:val="00094432"/>
    <w:rsid w:val="00094468"/>
    <w:rsid w:val="00095A99"/>
    <w:rsid w:val="000963B7"/>
    <w:rsid w:val="0009726A"/>
    <w:rsid w:val="000973D5"/>
    <w:rsid w:val="000974CB"/>
    <w:rsid w:val="0009785A"/>
    <w:rsid w:val="00097AA7"/>
    <w:rsid w:val="00097B0F"/>
    <w:rsid w:val="000A078A"/>
    <w:rsid w:val="000A0AE6"/>
    <w:rsid w:val="000A1305"/>
    <w:rsid w:val="000A2355"/>
    <w:rsid w:val="000A282E"/>
    <w:rsid w:val="000A407F"/>
    <w:rsid w:val="000A42AD"/>
    <w:rsid w:val="000A6AC8"/>
    <w:rsid w:val="000A702A"/>
    <w:rsid w:val="000A7229"/>
    <w:rsid w:val="000A7BB6"/>
    <w:rsid w:val="000B0FA8"/>
    <w:rsid w:val="000B1C6B"/>
    <w:rsid w:val="000B281E"/>
    <w:rsid w:val="000B4137"/>
    <w:rsid w:val="000B43F3"/>
    <w:rsid w:val="000B524D"/>
    <w:rsid w:val="000B5E6E"/>
    <w:rsid w:val="000B6B3D"/>
    <w:rsid w:val="000B7484"/>
    <w:rsid w:val="000B75D1"/>
    <w:rsid w:val="000B7F1D"/>
    <w:rsid w:val="000C219A"/>
    <w:rsid w:val="000C244F"/>
    <w:rsid w:val="000C251B"/>
    <w:rsid w:val="000C2755"/>
    <w:rsid w:val="000C27F3"/>
    <w:rsid w:val="000C29EB"/>
    <w:rsid w:val="000C334D"/>
    <w:rsid w:val="000C34FD"/>
    <w:rsid w:val="000C3646"/>
    <w:rsid w:val="000C3E45"/>
    <w:rsid w:val="000C40CA"/>
    <w:rsid w:val="000C4217"/>
    <w:rsid w:val="000C498A"/>
    <w:rsid w:val="000C4E65"/>
    <w:rsid w:val="000C5513"/>
    <w:rsid w:val="000C5E1C"/>
    <w:rsid w:val="000C6151"/>
    <w:rsid w:val="000C6EAD"/>
    <w:rsid w:val="000C79E9"/>
    <w:rsid w:val="000C7EAF"/>
    <w:rsid w:val="000D03D1"/>
    <w:rsid w:val="000D062E"/>
    <w:rsid w:val="000D0907"/>
    <w:rsid w:val="000D09C1"/>
    <w:rsid w:val="000D2003"/>
    <w:rsid w:val="000D272A"/>
    <w:rsid w:val="000D2844"/>
    <w:rsid w:val="000D3E97"/>
    <w:rsid w:val="000D452D"/>
    <w:rsid w:val="000D4DE2"/>
    <w:rsid w:val="000D5736"/>
    <w:rsid w:val="000D597F"/>
    <w:rsid w:val="000D6305"/>
    <w:rsid w:val="000D65AE"/>
    <w:rsid w:val="000D6E74"/>
    <w:rsid w:val="000D70AA"/>
    <w:rsid w:val="000D74B9"/>
    <w:rsid w:val="000D7752"/>
    <w:rsid w:val="000D7D02"/>
    <w:rsid w:val="000E02D8"/>
    <w:rsid w:val="000E127E"/>
    <w:rsid w:val="000E1C4D"/>
    <w:rsid w:val="000E1D2F"/>
    <w:rsid w:val="000E1F8A"/>
    <w:rsid w:val="000E2090"/>
    <w:rsid w:val="000E2F23"/>
    <w:rsid w:val="000E3839"/>
    <w:rsid w:val="000E3D5F"/>
    <w:rsid w:val="000E4053"/>
    <w:rsid w:val="000E409E"/>
    <w:rsid w:val="000E40E2"/>
    <w:rsid w:val="000E4939"/>
    <w:rsid w:val="000E4A44"/>
    <w:rsid w:val="000E52F2"/>
    <w:rsid w:val="000E5997"/>
    <w:rsid w:val="000E5E0C"/>
    <w:rsid w:val="000E63F7"/>
    <w:rsid w:val="000E6746"/>
    <w:rsid w:val="000E68F3"/>
    <w:rsid w:val="000E69F9"/>
    <w:rsid w:val="000E70FE"/>
    <w:rsid w:val="000E74EB"/>
    <w:rsid w:val="000F0FE2"/>
    <w:rsid w:val="000F19FF"/>
    <w:rsid w:val="000F2913"/>
    <w:rsid w:val="000F2FBF"/>
    <w:rsid w:val="000F3594"/>
    <w:rsid w:val="000F3DC7"/>
    <w:rsid w:val="000F41AB"/>
    <w:rsid w:val="000F4485"/>
    <w:rsid w:val="000F44DE"/>
    <w:rsid w:val="000F4543"/>
    <w:rsid w:val="000F45D2"/>
    <w:rsid w:val="000F472A"/>
    <w:rsid w:val="000F54AB"/>
    <w:rsid w:val="000F55FE"/>
    <w:rsid w:val="000F5BD3"/>
    <w:rsid w:val="000F643C"/>
    <w:rsid w:val="000F77E0"/>
    <w:rsid w:val="000F7BFC"/>
    <w:rsid w:val="00100CED"/>
    <w:rsid w:val="00101381"/>
    <w:rsid w:val="00101A7D"/>
    <w:rsid w:val="00101C7A"/>
    <w:rsid w:val="00101F77"/>
    <w:rsid w:val="00102873"/>
    <w:rsid w:val="00103322"/>
    <w:rsid w:val="0010390D"/>
    <w:rsid w:val="00103AA6"/>
    <w:rsid w:val="00104084"/>
    <w:rsid w:val="00104136"/>
    <w:rsid w:val="00105093"/>
    <w:rsid w:val="001059BC"/>
    <w:rsid w:val="001067B0"/>
    <w:rsid w:val="00106E52"/>
    <w:rsid w:val="00107421"/>
    <w:rsid w:val="00110507"/>
    <w:rsid w:val="0011080C"/>
    <w:rsid w:val="00111E8C"/>
    <w:rsid w:val="001120C6"/>
    <w:rsid w:val="00112372"/>
    <w:rsid w:val="001130AF"/>
    <w:rsid w:val="00113384"/>
    <w:rsid w:val="00113505"/>
    <w:rsid w:val="00113C5E"/>
    <w:rsid w:val="0011427D"/>
    <w:rsid w:val="0011428F"/>
    <w:rsid w:val="00114853"/>
    <w:rsid w:val="0011519C"/>
    <w:rsid w:val="001166A4"/>
    <w:rsid w:val="00116BBF"/>
    <w:rsid w:val="00117D59"/>
    <w:rsid w:val="0012068B"/>
    <w:rsid w:val="001207B2"/>
    <w:rsid w:val="00120F1E"/>
    <w:rsid w:val="001213DD"/>
    <w:rsid w:val="00121482"/>
    <w:rsid w:val="00122C9B"/>
    <w:rsid w:val="00122CB8"/>
    <w:rsid w:val="00123186"/>
    <w:rsid w:val="00123667"/>
    <w:rsid w:val="00125168"/>
    <w:rsid w:val="00126661"/>
    <w:rsid w:val="0012706C"/>
    <w:rsid w:val="0012774C"/>
    <w:rsid w:val="00127D99"/>
    <w:rsid w:val="00130E59"/>
    <w:rsid w:val="00130F70"/>
    <w:rsid w:val="001315F6"/>
    <w:rsid w:val="0013191A"/>
    <w:rsid w:val="00131B28"/>
    <w:rsid w:val="00131CBA"/>
    <w:rsid w:val="00132817"/>
    <w:rsid w:val="00132D8B"/>
    <w:rsid w:val="00132F52"/>
    <w:rsid w:val="00133200"/>
    <w:rsid w:val="00134B67"/>
    <w:rsid w:val="00134C5B"/>
    <w:rsid w:val="00135492"/>
    <w:rsid w:val="00135C9B"/>
    <w:rsid w:val="00135E33"/>
    <w:rsid w:val="00136604"/>
    <w:rsid w:val="00136D08"/>
    <w:rsid w:val="00137310"/>
    <w:rsid w:val="0013743B"/>
    <w:rsid w:val="001374ED"/>
    <w:rsid w:val="001377A0"/>
    <w:rsid w:val="001402E4"/>
    <w:rsid w:val="00140747"/>
    <w:rsid w:val="001408B1"/>
    <w:rsid w:val="00140CD3"/>
    <w:rsid w:val="00141DC9"/>
    <w:rsid w:val="00143162"/>
    <w:rsid w:val="00143AD2"/>
    <w:rsid w:val="001441E4"/>
    <w:rsid w:val="001450DE"/>
    <w:rsid w:val="00145D82"/>
    <w:rsid w:val="0014651E"/>
    <w:rsid w:val="00146C97"/>
    <w:rsid w:val="00147904"/>
    <w:rsid w:val="00147C06"/>
    <w:rsid w:val="001509A7"/>
    <w:rsid w:val="00151033"/>
    <w:rsid w:val="0015124A"/>
    <w:rsid w:val="00152437"/>
    <w:rsid w:val="001528C3"/>
    <w:rsid w:val="00152F30"/>
    <w:rsid w:val="00153E85"/>
    <w:rsid w:val="001546E9"/>
    <w:rsid w:val="00156283"/>
    <w:rsid w:val="00156B81"/>
    <w:rsid w:val="00157947"/>
    <w:rsid w:val="00160AA3"/>
    <w:rsid w:val="001617F8"/>
    <w:rsid w:val="00161FD2"/>
    <w:rsid w:val="00162444"/>
    <w:rsid w:val="001624C2"/>
    <w:rsid w:val="00163FCE"/>
    <w:rsid w:val="00164C85"/>
    <w:rsid w:val="00164F8F"/>
    <w:rsid w:val="001650BF"/>
    <w:rsid w:val="00165162"/>
    <w:rsid w:val="001651D1"/>
    <w:rsid w:val="00165A12"/>
    <w:rsid w:val="00165AE1"/>
    <w:rsid w:val="00167950"/>
    <w:rsid w:val="00167DF8"/>
    <w:rsid w:val="00170B93"/>
    <w:rsid w:val="00170F06"/>
    <w:rsid w:val="001713B2"/>
    <w:rsid w:val="0017157F"/>
    <w:rsid w:val="00171B0C"/>
    <w:rsid w:val="001725DE"/>
    <w:rsid w:val="0017337A"/>
    <w:rsid w:val="001749CC"/>
    <w:rsid w:val="00174D5A"/>
    <w:rsid w:val="00174DDD"/>
    <w:rsid w:val="00175B02"/>
    <w:rsid w:val="001760D2"/>
    <w:rsid w:val="00177003"/>
    <w:rsid w:val="001771EB"/>
    <w:rsid w:val="0018038B"/>
    <w:rsid w:val="00180810"/>
    <w:rsid w:val="00180F6A"/>
    <w:rsid w:val="0018249E"/>
    <w:rsid w:val="00182739"/>
    <w:rsid w:val="00182EAB"/>
    <w:rsid w:val="00183906"/>
    <w:rsid w:val="00184DBE"/>
    <w:rsid w:val="00185145"/>
    <w:rsid w:val="0018539D"/>
    <w:rsid w:val="001856F5"/>
    <w:rsid w:val="001859DE"/>
    <w:rsid w:val="00185ED6"/>
    <w:rsid w:val="0018699A"/>
    <w:rsid w:val="00190819"/>
    <w:rsid w:val="00191F0B"/>
    <w:rsid w:val="0019245B"/>
    <w:rsid w:val="0019259D"/>
    <w:rsid w:val="00193A0D"/>
    <w:rsid w:val="00193DD3"/>
    <w:rsid w:val="0019402C"/>
    <w:rsid w:val="001944B3"/>
    <w:rsid w:val="00194CC0"/>
    <w:rsid w:val="001951C3"/>
    <w:rsid w:val="00195A4D"/>
    <w:rsid w:val="00195E72"/>
    <w:rsid w:val="00197618"/>
    <w:rsid w:val="001A04B6"/>
    <w:rsid w:val="001A050D"/>
    <w:rsid w:val="001A0B63"/>
    <w:rsid w:val="001A0C11"/>
    <w:rsid w:val="001A23E9"/>
    <w:rsid w:val="001A2933"/>
    <w:rsid w:val="001A2D0C"/>
    <w:rsid w:val="001A33C3"/>
    <w:rsid w:val="001A37D5"/>
    <w:rsid w:val="001A42DD"/>
    <w:rsid w:val="001A4619"/>
    <w:rsid w:val="001A4C40"/>
    <w:rsid w:val="001A641C"/>
    <w:rsid w:val="001A757B"/>
    <w:rsid w:val="001A75C5"/>
    <w:rsid w:val="001A7C4B"/>
    <w:rsid w:val="001A7D4B"/>
    <w:rsid w:val="001B062F"/>
    <w:rsid w:val="001B11BD"/>
    <w:rsid w:val="001B1F0E"/>
    <w:rsid w:val="001B25CC"/>
    <w:rsid w:val="001B3AC6"/>
    <w:rsid w:val="001B3C50"/>
    <w:rsid w:val="001B3E50"/>
    <w:rsid w:val="001B4391"/>
    <w:rsid w:val="001B498B"/>
    <w:rsid w:val="001B4CCC"/>
    <w:rsid w:val="001B6085"/>
    <w:rsid w:val="001B712F"/>
    <w:rsid w:val="001B75CF"/>
    <w:rsid w:val="001B7A7E"/>
    <w:rsid w:val="001B7CBC"/>
    <w:rsid w:val="001B7F47"/>
    <w:rsid w:val="001B7FE6"/>
    <w:rsid w:val="001C00FE"/>
    <w:rsid w:val="001C07D9"/>
    <w:rsid w:val="001C22E6"/>
    <w:rsid w:val="001C26C8"/>
    <w:rsid w:val="001C36A0"/>
    <w:rsid w:val="001C3DF6"/>
    <w:rsid w:val="001C5123"/>
    <w:rsid w:val="001C6701"/>
    <w:rsid w:val="001C687A"/>
    <w:rsid w:val="001C7003"/>
    <w:rsid w:val="001C710D"/>
    <w:rsid w:val="001C783E"/>
    <w:rsid w:val="001D02A4"/>
    <w:rsid w:val="001D0732"/>
    <w:rsid w:val="001D1159"/>
    <w:rsid w:val="001D2019"/>
    <w:rsid w:val="001D214C"/>
    <w:rsid w:val="001D3F03"/>
    <w:rsid w:val="001D3F11"/>
    <w:rsid w:val="001D4302"/>
    <w:rsid w:val="001D43FD"/>
    <w:rsid w:val="001D44F7"/>
    <w:rsid w:val="001D4A93"/>
    <w:rsid w:val="001D59B7"/>
    <w:rsid w:val="001D5E44"/>
    <w:rsid w:val="001D7386"/>
    <w:rsid w:val="001D74DE"/>
    <w:rsid w:val="001E07F9"/>
    <w:rsid w:val="001E0CE0"/>
    <w:rsid w:val="001E253B"/>
    <w:rsid w:val="001E31CA"/>
    <w:rsid w:val="001E3738"/>
    <w:rsid w:val="001E3CC0"/>
    <w:rsid w:val="001E3CF7"/>
    <w:rsid w:val="001E45EC"/>
    <w:rsid w:val="001E4D9D"/>
    <w:rsid w:val="001E55D3"/>
    <w:rsid w:val="001E57F7"/>
    <w:rsid w:val="001E594F"/>
    <w:rsid w:val="001E6050"/>
    <w:rsid w:val="001E641C"/>
    <w:rsid w:val="001E69C9"/>
    <w:rsid w:val="001E6AEA"/>
    <w:rsid w:val="001E6C14"/>
    <w:rsid w:val="001E75CC"/>
    <w:rsid w:val="001E7CEF"/>
    <w:rsid w:val="001F00EA"/>
    <w:rsid w:val="001F084B"/>
    <w:rsid w:val="001F18BC"/>
    <w:rsid w:val="001F1B4B"/>
    <w:rsid w:val="001F32FB"/>
    <w:rsid w:val="001F388A"/>
    <w:rsid w:val="001F389B"/>
    <w:rsid w:val="001F46C4"/>
    <w:rsid w:val="001F4DBB"/>
    <w:rsid w:val="001F5D20"/>
    <w:rsid w:val="001F5E0A"/>
    <w:rsid w:val="001F6256"/>
    <w:rsid w:val="001F7271"/>
    <w:rsid w:val="001F767E"/>
    <w:rsid w:val="002002EA"/>
    <w:rsid w:val="00200A6A"/>
    <w:rsid w:val="00200CD1"/>
    <w:rsid w:val="0020200E"/>
    <w:rsid w:val="00203E1A"/>
    <w:rsid w:val="00203E8C"/>
    <w:rsid w:val="0020431C"/>
    <w:rsid w:val="002051E3"/>
    <w:rsid w:val="00205652"/>
    <w:rsid w:val="0020597B"/>
    <w:rsid w:val="00206FB4"/>
    <w:rsid w:val="0020729A"/>
    <w:rsid w:val="002103B2"/>
    <w:rsid w:val="00211858"/>
    <w:rsid w:val="002119A7"/>
    <w:rsid w:val="00211B44"/>
    <w:rsid w:val="00211FBA"/>
    <w:rsid w:val="00212506"/>
    <w:rsid w:val="00212BDA"/>
    <w:rsid w:val="00212D1B"/>
    <w:rsid w:val="00213915"/>
    <w:rsid w:val="00214587"/>
    <w:rsid w:val="0021476D"/>
    <w:rsid w:val="002147AA"/>
    <w:rsid w:val="00214A2A"/>
    <w:rsid w:val="00215350"/>
    <w:rsid w:val="00215719"/>
    <w:rsid w:val="00215F08"/>
    <w:rsid w:val="002168DF"/>
    <w:rsid w:val="002203EB"/>
    <w:rsid w:val="00220438"/>
    <w:rsid w:val="00221362"/>
    <w:rsid w:val="00221AFC"/>
    <w:rsid w:val="002223BB"/>
    <w:rsid w:val="002229A5"/>
    <w:rsid w:val="00222A3A"/>
    <w:rsid w:val="00222F0C"/>
    <w:rsid w:val="002230CF"/>
    <w:rsid w:val="0022312E"/>
    <w:rsid w:val="00223197"/>
    <w:rsid w:val="00223217"/>
    <w:rsid w:val="00223AA0"/>
    <w:rsid w:val="00223F6A"/>
    <w:rsid w:val="0022423C"/>
    <w:rsid w:val="002248B3"/>
    <w:rsid w:val="00225529"/>
    <w:rsid w:val="0022560A"/>
    <w:rsid w:val="002263CB"/>
    <w:rsid w:val="002265A5"/>
    <w:rsid w:val="00226AE1"/>
    <w:rsid w:val="00227B37"/>
    <w:rsid w:val="00227DFF"/>
    <w:rsid w:val="00227E9B"/>
    <w:rsid w:val="00230074"/>
    <w:rsid w:val="002317F4"/>
    <w:rsid w:val="00231C81"/>
    <w:rsid w:val="002328FC"/>
    <w:rsid w:val="0023310A"/>
    <w:rsid w:val="002335B5"/>
    <w:rsid w:val="00233BF2"/>
    <w:rsid w:val="0023439B"/>
    <w:rsid w:val="002354F9"/>
    <w:rsid w:val="002357D7"/>
    <w:rsid w:val="00235911"/>
    <w:rsid w:val="00236959"/>
    <w:rsid w:val="00236BAC"/>
    <w:rsid w:val="00236BE9"/>
    <w:rsid w:val="00236C72"/>
    <w:rsid w:val="002370FB"/>
    <w:rsid w:val="002371A2"/>
    <w:rsid w:val="002371E0"/>
    <w:rsid w:val="002400C7"/>
    <w:rsid w:val="002411EA"/>
    <w:rsid w:val="00241EFC"/>
    <w:rsid w:val="0024254C"/>
    <w:rsid w:val="00242ABC"/>
    <w:rsid w:val="0024314E"/>
    <w:rsid w:val="0024348A"/>
    <w:rsid w:val="00244363"/>
    <w:rsid w:val="002447F2"/>
    <w:rsid w:val="00244E31"/>
    <w:rsid w:val="0024516D"/>
    <w:rsid w:val="002456E3"/>
    <w:rsid w:val="0024620A"/>
    <w:rsid w:val="00246D66"/>
    <w:rsid w:val="00247568"/>
    <w:rsid w:val="002501A2"/>
    <w:rsid w:val="0025021B"/>
    <w:rsid w:val="002505CA"/>
    <w:rsid w:val="002510A2"/>
    <w:rsid w:val="00251391"/>
    <w:rsid w:val="00251A92"/>
    <w:rsid w:val="00251DC1"/>
    <w:rsid w:val="00251ED6"/>
    <w:rsid w:val="00252192"/>
    <w:rsid w:val="002523FB"/>
    <w:rsid w:val="002533DE"/>
    <w:rsid w:val="002536EE"/>
    <w:rsid w:val="00253862"/>
    <w:rsid w:val="00253DF7"/>
    <w:rsid w:val="0025666D"/>
    <w:rsid w:val="00256C60"/>
    <w:rsid w:val="00257337"/>
    <w:rsid w:val="00260631"/>
    <w:rsid w:val="0026165C"/>
    <w:rsid w:val="00261AC4"/>
    <w:rsid w:val="00261D00"/>
    <w:rsid w:val="00261E61"/>
    <w:rsid w:val="002623C2"/>
    <w:rsid w:val="002629C3"/>
    <w:rsid w:val="00262EB3"/>
    <w:rsid w:val="002633B6"/>
    <w:rsid w:val="00263C88"/>
    <w:rsid w:val="00264058"/>
    <w:rsid w:val="00264337"/>
    <w:rsid w:val="00264966"/>
    <w:rsid w:val="0026579C"/>
    <w:rsid w:val="00265B79"/>
    <w:rsid w:val="00265F7E"/>
    <w:rsid w:val="0026622D"/>
    <w:rsid w:val="00267414"/>
    <w:rsid w:val="00267898"/>
    <w:rsid w:val="00267B24"/>
    <w:rsid w:val="00270042"/>
    <w:rsid w:val="00271325"/>
    <w:rsid w:val="00271512"/>
    <w:rsid w:val="00271711"/>
    <w:rsid w:val="00271B16"/>
    <w:rsid w:val="0027200C"/>
    <w:rsid w:val="002746EE"/>
    <w:rsid w:val="002754E1"/>
    <w:rsid w:val="00276DD7"/>
    <w:rsid w:val="002770D0"/>
    <w:rsid w:val="002801B3"/>
    <w:rsid w:val="00280B79"/>
    <w:rsid w:val="00280FD3"/>
    <w:rsid w:val="002818C3"/>
    <w:rsid w:val="002821BE"/>
    <w:rsid w:val="002847E4"/>
    <w:rsid w:val="002854DE"/>
    <w:rsid w:val="0028620F"/>
    <w:rsid w:val="002863F5"/>
    <w:rsid w:val="002868D3"/>
    <w:rsid w:val="00286923"/>
    <w:rsid w:val="002914F8"/>
    <w:rsid w:val="0029263D"/>
    <w:rsid w:val="00292C27"/>
    <w:rsid w:val="00294512"/>
    <w:rsid w:val="00294857"/>
    <w:rsid w:val="00295229"/>
    <w:rsid w:val="002956BD"/>
    <w:rsid w:val="00295F78"/>
    <w:rsid w:val="00296395"/>
    <w:rsid w:val="002964EB"/>
    <w:rsid w:val="00296AF2"/>
    <w:rsid w:val="00296BDC"/>
    <w:rsid w:val="002973BB"/>
    <w:rsid w:val="0029740F"/>
    <w:rsid w:val="0029751F"/>
    <w:rsid w:val="002A09B6"/>
    <w:rsid w:val="002A2736"/>
    <w:rsid w:val="002A29CF"/>
    <w:rsid w:val="002A43A5"/>
    <w:rsid w:val="002A4432"/>
    <w:rsid w:val="002A4FA9"/>
    <w:rsid w:val="002A566F"/>
    <w:rsid w:val="002A60CD"/>
    <w:rsid w:val="002A64DD"/>
    <w:rsid w:val="002A7174"/>
    <w:rsid w:val="002A7270"/>
    <w:rsid w:val="002A7688"/>
    <w:rsid w:val="002A76D1"/>
    <w:rsid w:val="002A7A11"/>
    <w:rsid w:val="002A7CF9"/>
    <w:rsid w:val="002B0F6C"/>
    <w:rsid w:val="002B180C"/>
    <w:rsid w:val="002B2948"/>
    <w:rsid w:val="002B3146"/>
    <w:rsid w:val="002B330F"/>
    <w:rsid w:val="002B375B"/>
    <w:rsid w:val="002B4BC5"/>
    <w:rsid w:val="002B523E"/>
    <w:rsid w:val="002B57B7"/>
    <w:rsid w:val="002B6352"/>
    <w:rsid w:val="002B6B48"/>
    <w:rsid w:val="002B6C38"/>
    <w:rsid w:val="002B729D"/>
    <w:rsid w:val="002B76AE"/>
    <w:rsid w:val="002C00CC"/>
    <w:rsid w:val="002C03B2"/>
    <w:rsid w:val="002C094A"/>
    <w:rsid w:val="002C0F20"/>
    <w:rsid w:val="002C1878"/>
    <w:rsid w:val="002C214A"/>
    <w:rsid w:val="002C2C6E"/>
    <w:rsid w:val="002C312E"/>
    <w:rsid w:val="002C368D"/>
    <w:rsid w:val="002C4970"/>
    <w:rsid w:val="002C5022"/>
    <w:rsid w:val="002C5BD1"/>
    <w:rsid w:val="002C5CC8"/>
    <w:rsid w:val="002C5DA6"/>
    <w:rsid w:val="002C6ED2"/>
    <w:rsid w:val="002C7E24"/>
    <w:rsid w:val="002D04AA"/>
    <w:rsid w:val="002D04FD"/>
    <w:rsid w:val="002D1451"/>
    <w:rsid w:val="002D14CC"/>
    <w:rsid w:val="002D2315"/>
    <w:rsid w:val="002D3689"/>
    <w:rsid w:val="002D3CEF"/>
    <w:rsid w:val="002D5F34"/>
    <w:rsid w:val="002D60EC"/>
    <w:rsid w:val="002D6FF0"/>
    <w:rsid w:val="002D7658"/>
    <w:rsid w:val="002E0625"/>
    <w:rsid w:val="002E273B"/>
    <w:rsid w:val="002E2789"/>
    <w:rsid w:val="002E30A6"/>
    <w:rsid w:val="002E3660"/>
    <w:rsid w:val="002E3905"/>
    <w:rsid w:val="002E4027"/>
    <w:rsid w:val="002E4369"/>
    <w:rsid w:val="002E46BD"/>
    <w:rsid w:val="002E529D"/>
    <w:rsid w:val="002E6128"/>
    <w:rsid w:val="002E6E67"/>
    <w:rsid w:val="002E70FB"/>
    <w:rsid w:val="002E79EF"/>
    <w:rsid w:val="002E7FE5"/>
    <w:rsid w:val="002F00BE"/>
    <w:rsid w:val="002F05B2"/>
    <w:rsid w:val="002F13F4"/>
    <w:rsid w:val="002F1FA3"/>
    <w:rsid w:val="002F2F68"/>
    <w:rsid w:val="002F3205"/>
    <w:rsid w:val="002F3ED1"/>
    <w:rsid w:val="002F4FD1"/>
    <w:rsid w:val="002F5674"/>
    <w:rsid w:val="002F5859"/>
    <w:rsid w:val="002F5E89"/>
    <w:rsid w:val="002F78F2"/>
    <w:rsid w:val="003001D2"/>
    <w:rsid w:val="00301A92"/>
    <w:rsid w:val="003024DD"/>
    <w:rsid w:val="0030307B"/>
    <w:rsid w:val="003034A6"/>
    <w:rsid w:val="00303F02"/>
    <w:rsid w:val="003045E0"/>
    <w:rsid w:val="003054C6"/>
    <w:rsid w:val="00306C6D"/>
    <w:rsid w:val="003070CC"/>
    <w:rsid w:val="00307B58"/>
    <w:rsid w:val="00307E53"/>
    <w:rsid w:val="003105B2"/>
    <w:rsid w:val="00310A42"/>
    <w:rsid w:val="00311819"/>
    <w:rsid w:val="003118DF"/>
    <w:rsid w:val="00311A54"/>
    <w:rsid w:val="00311A62"/>
    <w:rsid w:val="00311BCB"/>
    <w:rsid w:val="00313685"/>
    <w:rsid w:val="00313E2F"/>
    <w:rsid w:val="00314088"/>
    <w:rsid w:val="003144A6"/>
    <w:rsid w:val="0031486F"/>
    <w:rsid w:val="00314FD7"/>
    <w:rsid w:val="00315C36"/>
    <w:rsid w:val="00315C55"/>
    <w:rsid w:val="00316108"/>
    <w:rsid w:val="00316254"/>
    <w:rsid w:val="00316B29"/>
    <w:rsid w:val="003173C3"/>
    <w:rsid w:val="00317BF4"/>
    <w:rsid w:val="00317BF5"/>
    <w:rsid w:val="00317DB9"/>
    <w:rsid w:val="00320121"/>
    <w:rsid w:val="003216BD"/>
    <w:rsid w:val="00322842"/>
    <w:rsid w:val="00323362"/>
    <w:rsid w:val="00323F44"/>
    <w:rsid w:val="0032532A"/>
    <w:rsid w:val="00325E1A"/>
    <w:rsid w:val="00326871"/>
    <w:rsid w:val="00327974"/>
    <w:rsid w:val="0033086A"/>
    <w:rsid w:val="00330AE1"/>
    <w:rsid w:val="00331901"/>
    <w:rsid w:val="00331F5B"/>
    <w:rsid w:val="00332A89"/>
    <w:rsid w:val="00332BFF"/>
    <w:rsid w:val="00332DAB"/>
    <w:rsid w:val="00332EA7"/>
    <w:rsid w:val="00332F2D"/>
    <w:rsid w:val="003340F1"/>
    <w:rsid w:val="0033416B"/>
    <w:rsid w:val="00334553"/>
    <w:rsid w:val="00334A7C"/>
    <w:rsid w:val="00335854"/>
    <w:rsid w:val="0033637C"/>
    <w:rsid w:val="003369A5"/>
    <w:rsid w:val="0033723C"/>
    <w:rsid w:val="00337BE2"/>
    <w:rsid w:val="00340B8B"/>
    <w:rsid w:val="00341264"/>
    <w:rsid w:val="0034135F"/>
    <w:rsid w:val="00341680"/>
    <w:rsid w:val="00341B1C"/>
    <w:rsid w:val="00341C11"/>
    <w:rsid w:val="00341D4E"/>
    <w:rsid w:val="00342456"/>
    <w:rsid w:val="003426AE"/>
    <w:rsid w:val="00342930"/>
    <w:rsid w:val="00342997"/>
    <w:rsid w:val="00343172"/>
    <w:rsid w:val="0034377C"/>
    <w:rsid w:val="003437D8"/>
    <w:rsid w:val="00343B0F"/>
    <w:rsid w:val="00344FB2"/>
    <w:rsid w:val="00345540"/>
    <w:rsid w:val="00346234"/>
    <w:rsid w:val="0034694C"/>
    <w:rsid w:val="00347050"/>
    <w:rsid w:val="00347086"/>
    <w:rsid w:val="00347512"/>
    <w:rsid w:val="003477E8"/>
    <w:rsid w:val="0034786E"/>
    <w:rsid w:val="00347C2B"/>
    <w:rsid w:val="00350199"/>
    <w:rsid w:val="0035181F"/>
    <w:rsid w:val="0035229F"/>
    <w:rsid w:val="003524BB"/>
    <w:rsid w:val="00353877"/>
    <w:rsid w:val="00353AF7"/>
    <w:rsid w:val="00354666"/>
    <w:rsid w:val="0035535D"/>
    <w:rsid w:val="00355728"/>
    <w:rsid w:val="00357698"/>
    <w:rsid w:val="00357DCF"/>
    <w:rsid w:val="003604AE"/>
    <w:rsid w:val="003608E4"/>
    <w:rsid w:val="00361622"/>
    <w:rsid w:val="00361AFF"/>
    <w:rsid w:val="00362F4D"/>
    <w:rsid w:val="003639EA"/>
    <w:rsid w:val="00363D79"/>
    <w:rsid w:val="00363E76"/>
    <w:rsid w:val="00364342"/>
    <w:rsid w:val="003646D0"/>
    <w:rsid w:val="003648D8"/>
    <w:rsid w:val="00364CB1"/>
    <w:rsid w:val="0036503B"/>
    <w:rsid w:val="00365763"/>
    <w:rsid w:val="003668C0"/>
    <w:rsid w:val="00366EEC"/>
    <w:rsid w:val="00366F64"/>
    <w:rsid w:val="00367309"/>
    <w:rsid w:val="00370158"/>
    <w:rsid w:val="00370A14"/>
    <w:rsid w:val="0037229F"/>
    <w:rsid w:val="003728F4"/>
    <w:rsid w:val="00372E60"/>
    <w:rsid w:val="003732CB"/>
    <w:rsid w:val="003733F0"/>
    <w:rsid w:val="0037393C"/>
    <w:rsid w:val="00376519"/>
    <w:rsid w:val="00376AA4"/>
    <w:rsid w:val="00380282"/>
    <w:rsid w:val="00380375"/>
    <w:rsid w:val="00381E4E"/>
    <w:rsid w:val="00382559"/>
    <w:rsid w:val="003827D6"/>
    <w:rsid w:val="003828EA"/>
    <w:rsid w:val="00382F9F"/>
    <w:rsid w:val="003840A8"/>
    <w:rsid w:val="00384733"/>
    <w:rsid w:val="003855EC"/>
    <w:rsid w:val="00385689"/>
    <w:rsid w:val="00385DBE"/>
    <w:rsid w:val="00387FAA"/>
    <w:rsid w:val="00390FE0"/>
    <w:rsid w:val="00392249"/>
    <w:rsid w:val="00392964"/>
    <w:rsid w:val="0039312B"/>
    <w:rsid w:val="00393669"/>
    <w:rsid w:val="0039375D"/>
    <w:rsid w:val="00393F46"/>
    <w:rsid w:val="00393F4D"/>
    <w:rsid w:val="00394795"/>
    <w:rsid w:val="00394C18"/>
    <w:rsid w:val="00394F9B"/>
    <w:rsid w:val="00395504"/>
    <w:rsid w:val="003A004A"/>
    <w:rsid w:val="003A04D2"/>
    <w:rsid w:val="003A0A24"/>
    <w:rsid w:val="003A1A93"/>
    <w:rsid w:val="003A1BE2"/>
    <w:rsid w:val="003A2859"/>
    <w:rsid w:val="003A29A3"/>
    <w:rsid w:val="003A2F88"/>
    <w:rsid w:val="003A4202"/>
    <w:rsid w:val="003A49A6"/>
    <w:rsid w:val="003A50A3"/>
    <w:rsid w:val="003A5879"/>
    <w:rsid w:val="003A5941"/>
    <w:rsid w:val="003A5F34"/>
    <w:rsid w:val="003A6616"/>
    <w:rsid w:val="003A73A0"/>
    <w:rsid w:val="003A7822"/>
    <w:rsid w:val="003A7D25"/>
    <w:rsid w:val="003A7FE4"/>
    <w:rsid w:val="003B05BC"/>
    <w:rsid w:val="003B1A33"/>
    <w:rsid w:val="003B2197"/>
    <w:rsid w:val="003B2E4E"/>
    <w:rsid w:val="003B393A"/>
    <w:rsid w:val="003B3E7A"/>
    <w:rsid w:val="003B49BA"/>
    <w:rsid w:val="003B5B5D"/>
    <w:rsid w:val="003B5D2C"/>
    <w:rsid w:val="003B60C0"/>
    <w:rsid w:val="003B726A"/>
    <w:rsid w:val="003B7BFE"/>
    <w:rsid w:val="003B7D49"/>
    <w:rsid w:val="003C033E"/>
    <w:rsid w:val="003C066D"/>
    <w:rsid w:val="003C0AF3"/>
    <w:rsid w:val="003C0C19"/>
    <w:rsid w:val="003C0FB4"/>
    <w:rsid w:val="003C135F"/>
    <w:rsid w:val="003C16B9"/>
    <w:rsid w:val="003C1B3A"/>
    <w:rsid w:val="003C20E6"/>
    <w:rsid w:val="003C27D4"/>
    <w:rsid w:val="003C31D1"/>
    <w:rsid w:val="003C403D"/>
    <w:rsid w:val="003C4885"/>
    <w:rsid w:val="003C576D"/>
    <w:rsid w:val="003C5C2A"/>
    <w:rsid w:val="003C6896"/>
    <w:rsid w:val="003C6973"/>
    <w:rsid w:val="003C6B81"/>
    <w:rsid w:val="003C6EEE"/>
    <w:rsid w:val="003C707B"/>
    <w:rsid w:val="003C71BD"/>
    <w:rsid w:val="003C7402"/>
    <w:rsid w:val="003C7DAF"/>
    <w:rsid w:val="003C7E38"/>
    <w:rsid w:val="003C7F35"/>
    <w:rsid w:val="003C7F65"/>
    <w:rsid w:val="003D04AD"/>
    <w:rsid w:val="003D08C5"/>
    <w:rsid w:val="003D138E"/>
    <w:rsid w:val="003D1417"/>
    <w:rsid w:val="003D15CA"/>
    <w:rsid w:val="003D219F"/>
    <w:rsid w:val="003D2873"/>
    <w:rsid w:val="003D2A7F"/>
    <w:rsid w:val="003D33A5"/>
    <w:rsid w:val="003D3D63"/>
    <w:rsid w:val="003D4736"/>
    <w:rsid w:val="003D4FAE"/>
    <w:rsid w:val="003D59C0"/>
    <w:rsid w:val="003D6C01"/>
    <w:rsid w:val="003D75B4"/>
    <w:rsid w:val="003D7809"/>
    <w:rsid w:val="003D7E1C"/>
    <w:rsid w:val="003D7FD4"/>
    <w:rsid w:val="003E016E"/>
    <w:rsid w:val="003E10B6"/>
    <w:rsid w:val="003E1695"/>
    <w:rsid w:val="003E19E2"/>
    <w:rsid w:val="003E2490"/>
    <w:rsid w:val="003E250F"/>
    <w:rsid w:val="003E2D93"/>
    <w:rsid w:val="003E344D"/>
    <w:rsid w:val="003E4344"/>
    <w:rsid w:val="003E48E5"/>
    <w:rsid w:val="003E49F6"/>
    <w:rsid w:val="003E4F07"/>
    <w:rsid w:val="003E60F4"/>
    <w:rsid w:val="003E6468"/>
    <w:rsid w:val="003E6BD4"/>
    <w:rsid w:val="003E6DDA"/>
    <w:rsid w:val="003E6DEC"/>
    <w:rsid w:val="003E6E5A"/>
    <w:rsid w:val="003E7F33"/>
    <w:rsid w:val="003F05ED"/>
    <w:rsid w:val="003F0FD9"/>
    <w:rsid w:val="003F2214"/>
    <w:rsid w:val="003F234B"/>
    <w:rsid w:val="003F2554"/>
    <w:rsid w:val="003F3026"/>
    <w:rsid w:val="003F327C"/>
    <w:rsid w:val="003F3CFA"/>
    <w:rsid w:val="003F3E27"/>
    <w:rsid w:val="003F4331"/>
    <w:rsid w:val="003F4B8D"/>
    <w:rsid w:val="003F5EB9"/>
    <w:rsid w:val="003F6982"/>
    <w:rsid w:val="003F6E55"/>
    <w:rsid w:val="003F779F"/>
    <w:rsid w:val="003F7B2D"/>
    <w:rsid w:val="00400468"/>
    <w:rsid w:val="0040057F"/>
    <w:rsid w:val="004008EB"/>
    <w:rsid w:val="00401B76"/>
    <w:rsid w:val="00403512"/>
    <w:rsid w:val="004037F7"/>
    <w:rsid w:val="00403E5B"/>
    <w:rsid w:val="004041B4"/>
    <w:rsid w:val="004049A5"/>
    <w:rsid w:val="00405201"/>
    <w:rsid w:val="00405B64"/>
    <w:rsid w:val="00406463"/>
    <w:rsid w:val="004065FE"/>
    <w:rsid w:val="00406B07"/>
    <w:rsid w:val="00406CDB"/>
    <w:rsid w:val="00410A9E"/>
    <w:rsid w:val="00411247"/>
    <w:rsid w:val="004117D8"/>
    <w:rsid w:val="00412B6D"/>
    <w:rsid w:val="004130AD"/>
    <w:rsid w:val="004134A5"/>
    <w:rsid w:val="00413EE4"/>
    <w:rsid w:val="00416861"/>
    <w:rsid w:val="004174CC"/>
    <w:rsid w:val="00417CC2"/>
    <w:rsid w:val="00417E9B"/>
    <w:rsid w:val="00420FCF"/>
    <w:rsid w:val="00421690"/>
    <w:rsid w:val="00421ABA"/>
    <w:rsid w:val="004230BF"/>
    <w:rsid w:val="00424241"/>
    <w:rsid w:val="00424704"/>
    <w:rsid w:val="004263B1"/>
    <w:rsid w:val="00427868"/>
    <w:rsid w:val="00427D8E"/>
    <w:rsid w:val="00430802"/>
    <w:rsid w:val="004308E7"/>
    <w:rsid w:val="00430F71"/>
    <w:rsid w:val="00431158"/>
    <w:rsid w:val="00431375"/>
    <w:rsid w:val="004321C8"/>
    <w:rsid w:val="00432C9E"/>
    <w:rsid w:val="00432FA5"/>
    <w:rsid w:val="00433FB5"/>
    <w:rsid w:val="00434509"/>
    <w:rsid w:val="00434BEA"/>
    <w:rsid w:val="0043607C"/>
    <w:rsid w:val="004369CE"/>
    <w:rsid w:val="00436E3E"/>
    <w:rsid w:val="0043709C"/>
    <w:rsid w:val="00437212"/>
    <w:rsid w:val="0043735C"/>
    <w:rsid w:val="00437D1B"/>
    <w:rsid w:val="00440187"/>
    <w:rsid w:val="00440AA1"/>
    <w:rsid w:val="00441569"/>
    <w:rsid w:val="00441717"/>
    <w:rsid w:val="00441F13"/>
    <w:rsid w:val="00442430"/>
    <w:rsid w:val="00442EFB"/>
    <w:rsid w:val="0044356D"/>
    <w:rsid w:val="00443710"/>
    <w:rsid w:val="004438C1"/>
    <w:rsid w:val="00444737"/>
    <w:rsid w:val="004452B1"/>
    <w:rsid w:val="00445536"/>
    <w:rsid w:val="00446094"/>
    <w:rsid w:val="0044659D"/>
    <w:rsid w:val="00446A79"/>
    <w:rsid w:val="00451D2F"/>
    <w:rsid w:val="00451F8C"/>
    <w:rsid w:val="00452F2D"/>
    <w:rsid w:val="0045314D"/>
    <w:rsid w:val="00453EC3"/>
    <w:rsid w:val="0045478C"/>
    <w:rsid w:val="00455387"/>
    <w:rsid w:val="004556E5"/>
    <w:rsid w:val="00455A4A"/>
    <w:rsid w:val="00456D38"/>
    <w:rsid w:val="00456DDF"/>
    <w:rsid w:val="004577B5"/>
    <w:rsid w:val="00461AFE"/>
    <w:rsid w:val="00461B76"/>
    <w:rsid w:val="00461E1E"/>
    <w:rsid w:val="004633DB"/>
    <w:rsid w:val="0046343F"/>
    <w:rsid w:val="00463749"/>
    <w:rsid w:val="00464D94"/>
    <w:rsid w:val="00464E1E"/>
    <w:rsid w:val="004653E6"/>
    <w:rsid w:val="004662E4"/>
    <w:rsid w:val="00466B96"/>
    <w:rsid w:val="00467075"/>
    <w:rsid w:val="0046759B"/>
    <w:rsid w:val="00470809"/>
    <w:rsid w:val="00470916"/>
    <w:rsid w:val="004713E8"/>
    <w:rsid w:val="00472226"/>
    <w:rsid w:val="00472B6A"/>
    <w:rsid w:val="00472CBB"/>
    <w:rsid w:val="00473601"/>
    <w:rsid w:val="00473F9E"/>
    <w:rsid w:val="00474E45"/>
    <w:rsid w:val="004756E7"/>
    <w:rsid w:val="00475E98"/>
    <w:rsid w:val="0047651B"/>
    <w:rsid w:val="004771C9"/>
    <w:rsid w:val="00477A22"/>
    <w:rsid w:val="00480CDF"/>
    <w:rsid w:val="0048145E"/>
    <w:rsid w:val="00481B31"/>
    <w:rsid w:val="00482171"/>
    <w:rsid w:val="00482918"/>
    <w:rsid w:val="0048384B"/>
    <w:rsid w:val="00483F36"/>
    <w:rsid w:val="00484847"/>
    <w:rsid w:val="0048574A"/>
    <w:rsid w:val="00485D70"/>
    <w:rsid w:val="00485F39"/>
    <w:rsid w:val="00485FB8"/>
    <w:rsid w:val="00486C4E"/>
    <w:rsid w:val="00487399"/>
    <w:rsid w:val="00487FAF"/>
    <w:rsid w:val="00490F6A"/>
    <w:rsid w:val="004912EA"/>
    <w:rsid w:val="00491440"/>
    <w:rsid w:val="00491663"/>
    <w:rsid w:val="004920CB"/>
    <w:rsid w:val="004926CA"/>
    <w:rsid w:val="00493A7F"/>
    <w:rsid w:val="00493C0A"/>
    <w:rsid w:val="004958CF"/>
    <w:rsid w:val="00495BA4"/>
    <w:rsid w:val="00495E09"/>
    <w:rsid w:val="004969F4"/>
    <w:rsid w:val="0049706D"/>
    <w:rsid w:val="00497341"/>
    <w:rsid w:val="004979CC"/>
    <w:rsid w:val="004A0379"/>
    <w:rsid w:val="004A0C77"/>
    <w:rsid w:val="004A0DFB"/>
    <w:rsid w:val="004A0E95"/>
    <w:rsid w:val="004A1098"/>
    <w:rsid w:val="004A151C"/>
    <w:rsid w:val="004A153B"/>
    <w:rsid w:val="004A1C09"/>
    <w:rsid w:val="004A28E5"/>
    <w:rsid w:val="004A2B11"/>
    <w:rsid w:val="004A4D6B"/>
    <w:rsid w:val="004A55FC"/>
    <w:rsid w:val="004A5838"/>
    <w:rsid w:val="004A58F4"/>
    <w:rsid w:val="004A5AEC"/>
    <w:rsid w:val="004A5B8C"/>
    <w:rsid w:val="004A63C9"/>
    <w:rsid w:val="004A6529"/>
    <w:rsid w:val="004A66ED"/>
    <w:rsid w:val="004A6AE1"/>
    <w:rsid w:val="004A6DD0"/>
    <w:rsid w:val="004B0C21"/>
    <w:rsid w:val="004B0DF0"/>
    <w:rsid w:val="004B218B"/>
    <w:rsid w:val="004B2D14"/>
    <w:rsid w:val="004B324C"/>
    <w:rsid w:val="004B3905"/>
    <w:rsid w:val="004B47A8"/>
    <w:rsid w:val="004B4DC2"/>
    <w:rsid w:val="004B57E5"/>
    <w:rsid w:val="004B5C17"/>
    <w:rsid w:val="004B726B"/>
    <w:rsid w:val="004B7CF8"/>
    <w:rsid w:val="004B7D20"/>
    <w:rsid w:val="004B7EEA"/>
    <w:rsid w:val="004C0D70"/>
    <w:rsid w:val="004C1207"/>
    <w:rsid w:val="004C167E"/>
    <w:rsid w:val="004C2574"/>
    <w:rsid w:val="004C3942"/>
    <w:rsid w:val="004C3F9A"/>
    <w:rsid w:val="004C4578"/>
    <w:rsid w:val="004C4712"/>
    <w:rsid w:val="004C47F9"/>
    <w:rsid w:val="004C605A"/>
    <w:rsid w:val="004C63CC"/>
    <w:rsid w:val="004C7160"/>
    <w:rsid w:val="004C73F7"/>
    <w:rsid w:val="004C7BF3"/>
    <w:rsid w:val="004D0802"/>
    <w:rsid w:val="004D0A90"/>
    <w:rsid w:val="004D0AF9"/>
    <w:rsid w:val="004D10E8"/>
    <w:rsid w:val="004D17C8"/>
    <w:rsid w:val="004D208D"/>
    <w:rsid w:val="004D25A9"/>
    <w:rsid w:val="004D2A83"/>
    <w:rsid w:val="004D307D"/>
    <w:rsid w:val="004D312F"/>
    <w:rsid w:val="004D328E"/>
    <w:rsid w:val="004D3E03"/>
    <w:rsid w:val="004D3EEF"/>
    <w:rsid w:val="004D4AFD"/>
    <w:rsid w:val="004D4B50"/>
    <w:rsid w:val="004D4BCE"/>
    <w:rsid w:val="004D4CFE"/>
    <w:rsid w:val="004D520B"/>
    <w:rsid w:val="004D5737"/>
    <w:rsid w:val="004D5CDE"/>
    <w:rsid w:val="004D706C"/>
    <w:rsid w:val="004D7634"/>
    <w:rsid w:val="004D786E"/>
    <w:rsid w:val="004D7D21"/>
    <w:rsid w:val="004D7E3B"/>
    <w:rsid w:val="004E01DE"/>
    <w:rsid w:val="004E0F79"/>
    <w:rsid w:val="004E14CC"/>
    <w:rsid w:val="004E15D5"/>
    <w:rsid w:val="004E1C7E"/>
    <w:rsid w:val="004E2046"/>
    <w:rsid w:val="004E22B6"/>
    <w:rsid w:val="004E2E3B"/>
    <w:rsid w:val="004E353E"/>
    <w:rsid w:val="004E47AA"/>
    <w:rsid w:val="004E4BF7"/>
    <w:rsid w:val="004E4F4A"/>
    <w:rsid w:val="004E6C6C"/>
    <w:rsid w:val="004E7549"/>
    <w:rsid w:val="004E7A8C"/>
    <w:rsid w:val="004F002D"/>
    <w:rsid w:val="004F10FD"/>
    <w:rsid w:val="004F12DC"/>
    <w:rsid w:val="004F2209"/>
    <w:rsid w:val="004F25CC"/>
    <w:rsid w:val="004F2CFB"/>
    <w:rsid w:val="004F2D88"/>
    <w:rsid w:val="004F30D7"/>
    <w:rsid w:val="004F394E"/>
    <w:rsid w:val="004F3D02"/>
    <w:rsid w:val="004F3D20"/>
    <w:rsid w:val="004F53C9"/>
    <w:rsid w:val="004F7B36"/>
    <w:rsid w:val="005028B1"/>
    <w:rsid w:val="00502BC7"/>
    <w:rsid w:val="005036F8"/>
    <w:rsid w:val="00504B4D"/>
    <w:rsid w:val="00505966"/>
    <w:rsid w:val="0050658A"/>
    <w:rsid w:val="00506B25"/>
    <w:rsid w:val="0050713E"/>
    <w:rsid w:val="00507184"/>
    <w:rsid w:val="005078D0"/>
    <w:rsid w:val="00507DF5"/>
    <w:rsid w:val="00510B70"/>
    <w:rsid w:val="0051101C"/>
    <w:rsid w:val="0051274D"/>
    <w:rsid w:val="005142CC"/>
    <w:rsid w:val="00514538"/>
    <w:rsid w:val="00514599"/>
    <w:rsid w:val="005146DC"/>
    <w:rsid w:val="00515602"/>
    <w:rsid w:val="00515C77"/>
    <w:rsid w:val="00516080"/>
    <w:rsid w:val="0051636A"/>
    <w:rsid w:val="00516590"/>
    <w:rsid w:val="00517347"/>
    <w:rsid w:val="00520914"/>
    <w:rsid w:val="005211D4"/>
    <w:rsid w:val="00521240"/>
    <w:rsid w:val="005221F7"/>
    <w:rsid w:val="00522397"/>
    <w:rsid w:val="00522A61"/>
    <w:rsid w:val="0052332D"/>
    <w:rsid w:val="005244E6"/>
    <w:rsid w:val="00525D99"/>
    <w:rsid w:val="005274F2"/>
    <w:rsid w:val="005277FC"/>
    <w:rsid w:val="00527CAE"/>
    <w:rsid w:val="00527CFD"/>
    <w:rsid w:val="00530534"/>
    <w:rsid w:val="00531A81"/>
    <w:rsid w:val="005329A3"/>
    <w:rsid w:val="00533E7B"/>
    <w:rsid w:val="00533E97"/>
    <w:rsid w:val="005340A7"/>
    <w:rsid w:val="005344B7"/>
    <w:rsid w:val="00534986"/>
    <w:rsid w:val="00535355"/>
    <w:rsid w:val="005353F3"/>
    <w:rsid w:val="00535778"/>
    <w:rsid w:val="005365BF"/>
    <w:rsid w:val="005366E3"/>
    <w:rsid w:val="00536A29"/>
    <w:rsid w:val="00536ACB"/>
    <w:rsid w:val="00540ADD"/>
    <w:rsid w:val="0054137E"/>
    <w:rsid w:val="00541AD8"/>
    <w:rsid w:val="00541B5A"/>
    <w:rsid w:val="005427D6"/>
    <w:rsid w:val="00542CA1"/>
    <w:rsid w:val="005448BD"/>
    <w:rsid w:val="005463ED"/>
    <w:rsid w:val="005463F2"/>
    <w:rsid w:val="00547212"/>
    <w:rsid w:val="00547AD3"/>
    <w:rsid w:val="00550349"/>
    <w:rsid w:val="00550AC4"/>
    <w:rsid w:val="00551095"/>
    <w:rsid w:val="00551C75"/>
    <w:rsid w:val="00551E05"/>
    <w:rsid w:val="0055362E"/>
    <w:rsid w:val="00554979"/>
    <w:rsid w:val="0055520A"/>
    <w:rsid w:val="00555402"/>
    <w:rsid w:val="00555873"/>
    <w:rsid w:val="005564DE"/>
    <w:rsid w:val="00556DC3"/>
    <w:rsid w:val="00556F77"/>
    <w:rsid w:val="005606A3"/>
    <w:rsid w:val="00560A23"/>
    <w:rsid w:val="00560BF6"/>
    <w:rsid w:val="00561B0E"/>
    <w:rsid w:val="0056239F"/>
    <w:rsid w:val="00562E6C"/>
    <w:rsid w:val="00563E65"/>
    <w:rsid w:val="00563F55"/>
    <w:rsid w:val="00564696"/>
    <w:rsid w:val="00566365"/>
    <w:rsid w:val="005665E5"/>
    <w:rsid w:val="0057030E"/>
    <w:rsid w:val="00570492"/>
    <w:rsid w:val="00570672"/>
    <w:rsid w:val="00570696"/>
    <w:rsid w:val="005709E1"/>
    <w:rsid w:val="00570DBE"/>
    <w:rsid w:val="00571C82"/>
    <w:rsid w:val="0057288B"/>
    <w:rsid w:val="005735AC"/>
    <w:rsid w:val="00573A39"/>
    <w:rsid w:val="0057413F"/>
    <w:rsid w:val="00574541"/>
    <w:rsid w:val="00575710"/>
    <w:rsid w:val="0057652D"/>
    <w:rsid w:val="00576824"/>
    <w:rsid w:val="00576A4B"/>
    <w:rsid w:val="0057750E"/>
    <w:rsid w:val="00580201"/>
    <w:rsid w:val="005811EC"/>
    <w:rsid w:val="00581381"/>
    <w:rsid w:val="0058145A"/>
    <w:rsid w:val="0058173D"/>
    <w:rsid w:val="00581C3E"/>
    <w:rsid w:val="00582685"/>
    <w:rsid w:val="00583BA2"/>
    <w:rsid w:val="0058401F"/>
    <w:rsid w:val="00584FAD"/>
    <w:rsid w:val="00585559"/>
    <w:rsid w:val="00585C1A"/>
    <w:rsid w:val="00585D91"/>
    <w:rsid w:val="0058694B"/>
    <w:rsid w:val="00586F36"/>
    <w:rsid w:val="00587ED4"/>
    <w:rsid w:val="00587FDE"/>
    <w:rsid w:val="00590910"/>
    <w:rsid w:val="005912A0"/>
    <w:rsid w:val="005918D1"/>
    <w:rsid w:val="00591C52"/>
    <w:rsid w:val="00591E9A"/>
    <w:rsid w:val="005920B3"/>
    <w:rsid w:val="00593157"/>
    <w:rsid w:val="00594333"/>
    <w:rsid w:val="005946A8"/>
    <w:rsid w:val="00594923"/>
    <w:rsid w:val="00594D8E"/>
    <w:rsid w:val="005953AA"/>
    <w:rsid w:val="00595AA9"/>
    <w:rsid w:val="00595F30"/>
    <w:rsid w:val="005965F0"/>
    <w:rsid w:val="005966F5"/>
    <w:rsid w:val="00596E0B"/>
    <w:rsid w:val="005972A5"/>
    <w:rsid w:val="005976EE"/>
    <w:rsid w:val="005A0498"/>
    <w:rsid w:val="005A1CA1"/>
    <w:rsid w:val="005A2124"/>
    <w:rsid w:val="005A257A"/>
    <w:rsid w:val="005A2959"/>
    <w:rsid w:val="005A3130"/>
    <w:rsid w:val="005A3178"/>
    <w:rsid w:val="005A3762"/>
    <w:rsid w:val="005A3BA1"/>
    <w:rsid w:val="005A5EC3"/>
    <w:rsid w:val="005A60DF"/>
    <w:rsid w:val="005A684E"/>
    <w:rsid w:val="005A6FE6"/>
    <w:rsid w:val="005A784E"/>
    <w:rsid w:val="005B2E9C"/>
    <w:rsid w:val="005B4CA4"/>
    <w:rsid w:val="005B51D1"/>
    <w:rsid w:val="005B56A7"/>
    <w:rsid w:val="005B6BE6"/>
    <w:rsid w:val="005B762A"/>
    <w:rsid w:val="005B7737"/>
    <w:rsid w:val="005C0B6F"/>
    <w:rsid w:val="005C0F1D"/>
    <w:rsid w:val="005C101A"/>
    <w:rsid w:val="005C1083"/>
    <w:rsid w:val="005C1AD1"/>
    <w:rsid w:val="005C2560"/>
    <w:rsid w:val="005C26A6"/>
    <w:rsid w:val="005C2AD3"/>
    <w:rsid w:val="005C3927"/>
    <w:rsid w:val="005C3D0E"/>
    <w:rsid w:val="005C3E08"/>
    <w:rsid w:val="005C424A"/>
    <w:rsid w:val="005C4877"/>
    <w:rsid w:val="005C4C97"/>
    <w:rsid w:val="005C4C98"/>
    <w:rsid w:val="005C51B5"/>
    <w:rsid w:val="005C59C1"/>
    <w:rsid w:val="005C5AC8"/>
    <w:rsid w:val="005C670B"/>
    <w:rsid w:val="005C79D4"/>
    <w:rsid w:val="005D05F0"/>
    <w:rsid w:val="005D0BA2"/>
    <w:rsid w:val="005D1BBF"/>
    <w:rsid w:val="005D2774"/>
    <w:rsid w:val="005D2A37"/>
    <w:rsid w:val="005D31DC"/>
    <w:rsid w:val="005D42FB"/>
    <w:rsid w:val="005D509F"/>
    <w:rsid w:val="005D59EB"/>
    <w:rsid w:val="005D64DE"/>
    <w:rsid w:val="005D66CC"/>
    <w:rsid w:val="005D6DBC"/>
    <w:rsid w:val="005E00FE"/>
    <w:rsid w:val="005E1E1C"/>
    <w:rsid w:val="005E23D6"/>
    <w:rsid w:val="005E2467"/>
    <w:rsid w:val="005E357C"/>
    <w:rsid w:val="005E3EFD"/>
    <w:rsid w:val="005E4590"/>
    <w:rsid w:val="005E5A5A"/>
    <w:rsid w:val="005E5BC5"/>
    <w:rsid w:val="005E6B6F"/>
    <w:rsid w:val="005F0EC1"/>
    <w:rsid w:val="005F1146"/>
    <w:rsid w:val="005F18B5"/>
    <w:rsid w:val="005F1DDA"/>
    <w:rsid w:val="005F2131"/>
    <w:rsid w:val="005F3740"/>
    <w:rsid w:val="005F39B5"/>
    <w:rsid w:val="005F3B9E"/>
    <w:rsid w:val="005F3CA1"/>
    <w:rsid w:val="005F3F52"/>
    <w:rsid w:val="005F4591"/>
    <w:rsid w:val="005F49BE"/>
    <w:rsid w:val="005F559D"/>
    <w:rsid w:val="005F56F4"/>
    <w:rsid w:val="005F599A"/>
    <w:rsid w:val="005F5C6F"/>
    <w:rsid w:val="005F5EB5"/>
    <w:rsid w:val="005F60A7"/>
    <w:rsid w:val="005F61F5"/>
    <w:rsid w:val="005F64A3"/>
    <w:rsid w:val="005F75F2"/>
    <w:rsid w:val="005F7931"/>
    <w:rsid w:val="005F7DF9"/>
    <w:rsid w:val="00601172"/>
    <w:rsid w:val="0060286F"/>
    <w:rsid w:val="00602FFE"/>
    <w:rsid w:val="00603626"/>
    <w:rsid w:val="00604367"/>
    <w:rsid w:val="006056F1"/>
    <w:rsid w:val="00605849"/>
    <w:rsid w:val="00605B39"/>
    <w:rsid w:val="00606EF6"/>
    <w:rsid w:val="00607921"/>
    <w:rsid w:val="00607B1B"/>
    <w:rsid w:val="00607F51"/>
    <w:rsid w:val="00610322"/>
    <w:rsid w:val="00610FC5"/>
    <w:rsid w:val="00611412"/>
    <w:rsid w:val="006114F1"/>
    <w:rsid w:val="006122EA"/>
    <w:rsid w:val="0061255F"/>
    <w:rsid w:val="006131D3"/>
    <w:rsid w:val="0061339F"/>
    <w:rsid w:val="006139E7"/>
    <w:rsid w:val="0061425B"/>
    <w:rsid w:val="00614576"/>
    <w:rsid w:val="00614B59"/>
    <w:rsid w:val="00615614"/>
    <w:rsid w:val="00615E6A"/>
    <w:rsid w:val="00616021"/>
    <w:rsid w:val="006160BA"/>
    <w:rsid w:val="00616A83"/>
    <w:rsid w:val="00616F11"/>
    <w:rsid w:val="0061771B"/>
    <w:rsid w:val="00617CA2"/>
    <w:rsid w:val="00617FBC"/>
    <w:rsid w:val="006204F0"/>
    <w:rsid w:val="00621272"/>
    <w:rsid w:val="00622653"/>
    <w:rsid w:val="00622EA5"/>
    <w:rsid w:val="00622F94"/>
    <w:rsid w:val="006242AB"/>
    <w:rsid w:val="0062430A"/>
    <w:rsid w:val="00624B16"/>
    <w:rsid w:val="00625F24"/>
    <w:rsid w:val="00626A0D"/>
    <w:rsid w:val="00626C0F"/>
    <w:rsid w:val="00630092"/>
    <w:rsid w:val="006300A5"/>
    <w:rsid w:val="006306BA"/>
    <w:rsid w:val="00630ED8"/>
    <w:rsid w:val="006313B1"/>
    <w:rsid w:val="006315FD"/>
    <w:rsid w:val="00631666"/>
    <w:rsid w:val="006319A0"/>
    <w:rsid w:val="00631A20"/>
    <w:rsid w:val="006322F3"/>
    <w:rsid w:val="00632952"/>
    <w:rsid w:val="00633A54"/>
    <w:rsid w:val="006341C3"/>
    <w:rsid w:val="00634CB3"/>
    <w:rsid w:val="006350B9"/>
    <w:rsid w:val="00635681"/>
    <w:rsid w:val="00635CBA"/>
    <w:rsid w:val="00636BC9"/>
    <w:rsid w:val="00636CED"/>
    <w:rsid w:val="00636F2B"/>
    <w:rsid w:val="006378EF"/>
    <w:rsid w:val="00637929"/>
    <w:rsid w:val="00640859"/>
    <w:rsid w:val="00640D8E"/>
    <w:rsid w:val="006413D6"/>
    <w:rsid w:val="00641BA5"/>
    <w:rsid w:val="00641FCF"/>
    <w:rsid w:val="006432BB"/>
    <w:rsid w:val="0064413A"/>
    <w:rsid w:val="0064445E"/>
    <w:rsid w:val="006446BD"/>
    <w:rsid w:val="0064494F"/>
    <w:rsid w:val="00644B8B"/>
    <w:rsid w:val="00647618"/>
    <w:rsid w:val="00650607"/>
    <w:rsid w:val="006511E2"/>
    <w:rsid w:val="00651BD7"/>
    <w:rsid w:val="006546B2"/>
    <w:rsid w:val="00654B80"/>
    <w:rsid w:val="00655272"/>
    <w:rsid w:val="006555FC"/>
    <w:rsid w:val="00655B8B"/>
    <w:rsid w:val="00655D0B"/>
    <w:rsid w:val="00655E8D"/>
    <w:rsid w:val="0065649C"/>
    <w:rsid w:val="00656571"/>
    <w:rsid w:val="006577D4"/>
    <w:rsid w:val="006578B3"/>
    <w:rsid w:val="00660526"/>
    <w:rsid w:val="00660574"/>
    <w:rsid w:val="00660775"/>
    <w:rsid w:val="0066090F"/>
    <w:rsid w:val="00660C07"/>
    <w:rsid w:val="00660FCD"/>
    <w:rsid w:val="006613BD"/>
    <w:rsid w:val="00661A6E"/>
    <w:rsid w:val="00662BEE"/>
    <w:rsid w:val="00663CD9"/>
    <w:rsid w:val="00663DA4"/>
    <w:rsid w:val="00663E1A"/>
    <w:rsid w:val="0066538D"/>
    <w:rsid w:val="00665480"/>
    <w:rsid w:val="00665482"/>
    <w:rsid w:val="0066580D"/>
    <w:rsid w:val="006659C8"/>
    <w:rsid w:val="006667C1"/>
    <w:rsid w:val="0066774B"/>
    <w:rsid w:val="00670EF1"/>
    <w:rsid w:val="00671004"/>
    <w:rsid w:val="00671CA7"/>
    <w:rsid w:val="00671F4A"/>
    <w:rsid w:val="0067328F"/>
    <w:rsid w:val="0067455F"/>
    <w:rsid w:val="0067511A"/>
    <w:rsid w:val="0067517D"/>
    <w:rsid w:val="00675476"/>
    <w:rsid w:val="00676667"/>
    <w:rsid w:val="00677484"/>
    <w:rsid w:val="006774E2"/>
    <w:rsid w:val="0067757F"/>
    <w:rsid w:val="00677653"/>
    <w:rsid w:val="00677A66"/>
    <w:rsid w:val="00677C2B"/>
    <w:rsid w:val="006801F6"/>
    <w:rsid w:val="00680876"/>
    <w:rsid w:val="00680A9F"/>
    <w:rsid w:val="0068154A"/>
    <w:rsid w:val="00681F42"/>
    <w:rsid w:val="0068203F"/>
    <w:rsid w:val="00682102"/>
    <w:rsid w:val="0068293A"/>
    <w:rsid w:val="00683959"/>
    <w:rsid w:val="00683B9A"/>
    <w:rsid w:val="00684DD7"/>
    <w:rsid w:val="00684E85"/>
    <w:rsid w:val="00684F8D"/>
    <w:rsid w:val="00685963"/>
    <w:rsid w:val="0068683B"/>
    <w:rsid w:val="00686B27"/>
    <w:rsid w:val="00686B39"/>
    <w:rsid w:val="00687FBA"/>
    <w:rsid w:val="00687FFE"/>
    <w:rsid w:val="006900BD"/>
    <w:rsid w:val="00690F3F"/>
    <w:rsid w:val="0069124F"/>
    <w:rsid w:val="00691B8F"/>
    <w:rsid w:val="00691DB9"/>
    <w:rsid w:val="00691E75"/>
    <w:rsid w:val="00692EB1"/>
    <w:rsid w:val="00693033"/>
    <w:rsid w:val="00693430"/>
    <w:rsid w:val="00693A86"/>
    <w:rsid w:val="00694038"/>
    <w:rsid w:val="0069499D"/>
    <w:rsid w:val="00694C23"/>
    <w:rsid w:val="00694F78"/>
    <w:rsid w:val="00695699"/>
    <w:rsid w:val="006963BF"/>
    <w:rsid w:val="0069776F"/>
    <w:rsid w:val="00697A71"/>
    <w:rsid w:val="00697D03"/>
    <w:rsid w:val="00697EE9"/>
    <w:rsid w:val="006A07B8"/>
    <w:rsid w:val="006A17CE"/>
    <w:rsid w:val="006A1EA8"/>
    <w:rsid w:val="006A27D7"/>
    <w:rsid w:val="006A2A1B"/>
    <w:rsid w:val="006A34BC"/>
    <w:rsid w:val="006A360A"/>
    <w:rsid w:val="006A3E79"/>
    <w:rsid w:val="006A3F77"/>
    <w:rsid w:val="006A4774"/>
    <w:rsid w:val="006A4B14"/>
    <w:rsid w:val="006A65E8"/>
    <w:rsid w:val="006A788D"/>
    <w:rsid w:val="006B17F0"/>
    <w:rsid w:val="006B1B62"/>
    <w:rsid w:val="006B2072"/>
    <w:rsid w:val="006B208A"/>
    <w:rsid w:val="006B23B3"/>
    <w:rsid w:val="006B253C"/>
    <w:rsid w:val="006B2894"/>
    <w:rsid w:val="006B2C0A"/>
    <w:rsid w:val="006B2C2D"/>
    <w:rsid w:val="006B3822"/>
    <w:rsid w:val="006B4098"/>
    <w:rsid w:val="006B40E3"/>
    <w:rsid w:val="006B441E"/>
    <w:rsid w:val="006B4A2D"/>
    <w:rsid w:val="006B4F91"/>
    <w:rsid w:val="006B5397"/>
    <w:rsid w:val="006B5F95"/>
    <w:rsid w:val="006B62B7"/>
    <w:rsid w:val="006B64B0"/>
    <w:rsid w:val="006B78EB"/>
    <w:rsid w:val="006B7DAD"/>
    <w:rsid w:val="006C163C"/>
    <w:rsid w:val="006C17CE"/>
    <w:rsid w:val="006C198A"/>
    <w:rsid w:val="006C1BA8"/>
    <w:rsid w:val="006C1DC4"/>
    <w:rsid w:val="006C1EC4"/>
    <w:rsid w:val="006C21D0"/>
    <w:rsid w:val="006C270F"/>
    <w:rsid w:val="006C27B5"/>
    <w:rsid w:val="006C2B63"/>
    <w:rsid w:val="006C3A82"/>
    <w:rsid w:val="006C3E5A"/>
    <w:rsid w:val="006C4466"/>
    <w:rsid w:val="006C52E0"/>
    <w:rsid w:val="006C64F1"/>
    <w:rsid w:val="006C66BB"/>
    <w:rsid w:val="006C66E4"/>
    <w:rsid w:val="006C6B63"/>
    <w:rsid w:val="006C6BE0"/>
    <w:rsid w:val="006C718F"/>
    <w:rsid w:val="006C75F1"/>
    <w:rsid w:val="006C77F1"/>
    <w:rsid w:val="006C79B4"/>
    <w:rsid w:val="006D007B"/>
    <w:rsid w:val="006D01CE"/>
    <w:rsid w:val="006D04F9"/>
    <w:rsid w:val="006D097E"/>
    <w:rsid w:val="006D1F2D"/>
    <w:rsid w:val="006D228D"/>
    <w:rsid w:val="006D26F1"/>
    <w:rsid w:val="006D2CBF"/>
    <w:rsid w:val="006D3586"/>
    <w:rsid w:val="006D3F89"/>
    <w:rsid w:val="006D40FF"/>
    <w:rsid w:val="006D4E12"/>
    <w:rsid w:val="006D4F44"/>
    <w:rsid w:val="006D5466"/>
    <w:rsid w:val="006D5572"/>
    <w:rsid w:val="006D5AC4"/>
    <w:rsid w:val="006D6A00"/>
    <w:rsid w:val="006D6E71"/>
    <w:rsid w:val="006D7006"/>
    <w:rsid w:val="006D796C"/>
    <w:rsid w:val="006D7C4C"/>
    <w:rsid w:val="006E0072"/>
    <w:rsid w:val="006E1439"/>
    <w:rsid w:val="006E1988"/>
    <w:rsid w:val="006E1C8D"/>
    <w:rsid w:val="006E3601"/>
    <w:rsid w:val="006E3FE3"/>
    <w:rsid w:val="006E4C51"/>
    <w:rsid w:val="006E6348"/>
    <w:rsid w:val="006E63FA"/>
    <w:rsid w:val="006E6656"/>
    <w:rsid w:val="006E6D2E"/>
    <w:rsid w:val="006E7BD7"/>
    <w:rsid w:val="006F08ED"/>
    <w:rsid w:val="006F0B2E"/>
    <w:rsid w:val="006F0DC0"/>
    <w:rsid w:val="006F0FBE"/>
    <w:rsid w:val="006F124C"/>
    <w:rsid w:val="006F1B4C"/>
    <w:rsid w:val="006F1FD3"/>
    <w:rsid w:val="006F2A3A"/>
    <w:rsid w:val="006F2ADA"/>
    <w:rsid w:val="006F2D59"/>
    <w:rsid w:val="006F320D"/>
    <w:rsid w:val="006F419E"/>
    <w:rsid w:val="006F4240"/>
    <w:rsid w:val="006F56DA"/>
    <w:rsid w:val="006F5EBD"/>
    <w:rsid w:val="006F645F"/>
    <w:rsid w:val="0070015D"/>
    <w:rsid w:val="007002BA"/>
    <w:rsid w:val="00700E59"/>
    <w:rsid w:val="00702061"/>
    <w:rsid w:val="007020CA"/>
    <w:rsid w:val="007027A2"/>
    <w:rsid w:val="00702C81"/>
    <w:rsid w:val="0070343A"/>
    <w:rsid w:val="00703C15"/>
    <w:rsid w:val="007043D0"/>
    <w:rsid w:val="00704943"/>
    <w:rsid w:val="0070507E"/>
    <w:rsid w:val="00705542"/>
    <w:rsid w:val="00705854"/>
    <w:rsid w:val="00705DA4"/>
    <w:rsid w:val="00706090"/>
    <w:rsid w:val="0070629F"/>
    <w:rsid w:val="0070751F"/>
    <w:rsid w:val="007075E1"/>
    <w:rsid w:val="007077FA"/>
    <w:rsid w:val="00707C86"/>
    <w:rsid w:val="00710CD9"/>
    <w:rsid w:val="00710E2B"/>
    <w:rsid w:val="00710E83"/>
    <w:rsid w:val="00711112"/>
    <w:rsid w:val="007111DB"/>
    <w:rsid w:val="0071165C"/>
    <w:rsid w:val="007119F0"/>
    <w:rsid w:val="0071253E"/>
    <w:rsid w:val="00713599"/>
    <w:rsid w:val="00714A8F"/>
    <w:rsid w:val="00714DF5"/>
    <w:rsid w:val="00714EE7"/>
    <w:rsid w:val="0071653B"/>
    <w:rsid w:val="007168D8"/>
    <w:rsid w:val="00717B71"/>
    <w:rsid w:val="00717DDB"/>
    <w:rsid w:val="00720B6C"/>
    <w:rsid w:val="00722470"/>
    <w:rsid w:val="00723B2E"/>
    <w:rsid w:val="00724918"/>
    <w:rsid w:val="00726BD1"/>
    <w:rsid w:val="00727DAB"/>
    <w:rsid w:val="00727F11"/>
    <w:rsid w:val="00731C2C"/>
    <w:rsid w:val="00731F88"/>
    <w:rsid w:val="00732986"/>
    <w:rsid w:val="00732AE7"/>
    <w:rsid w:val="0073323F"/>
    <w:rsid w:val="00733AD9"/>
    <w:rsid w:val="007342CB"/>
    <w:rsid w:val="00735779"/>
    <w:rsid w:val="00735B59"/>
    <w:rsid w:val="007362A6"/>
    <w:rsid w:val="00736CC4"/>
    <w:rsid w:val="00737226"/>
    <w:rsid w:val="007401C5"/>
    <w:rsid w:val="00740FC9"/>
    <w:rsid w:val="00741D48"/>
    <w:rsid w:val="007430F2"/>
    <w:rsid w:val="00743972"/>
    <w:rsid w:val="00743C53"/>
    <w:rsid w:val="0074413A"/>
    <w:rsid w:val="0074422F"/>
    <w:rsid w:val="0074485C"/>
    <w:rsid w:val="00745141"/>
    <w:rsid w:val="0074526A"/>
    <w:rsid w:val="0074536E"/>
    <w:rsid w:val="00745B0F"/>
    <w:rsid w:val="00745E3C"/>
    <w:rsid w:val="00745E8F"/>
    <w:rsid w:val="007460CE"/>
    <w:rsid w:val="007467A6"/>
    <w:rsid w:val="007475FB"/>
    <w:rsid w:val="00750247"/>
    <w:rsid w:val="00750EF8"/>
    <w:rsid w:val="0075197F"/>
    <w:rsid w:val="0075208A"/>
    <w:rsid w:val="0075279B"/>
    <w:rsid w:val="007528FF"/>
    <w:rsid w:val="007535E3"/>
    <w:rsid w:val="0075437E"/>
    <w:rsid w:val="007546DE"/>
    <w:rsid w:val="00754CD3"/>
    <w:rsid w:val="0075751C"/>
    <w:rsid w:val="00760B47"/>
    <w:rsid w:val="00762725"/>
    <w:rsid w:val="0076338C"/>
    <w:rsid w:val="0076389B"/>
    <w:rsid w:val="00763A9A"/>
    <w:rsid w:val="00764BAD"/>
    <w:rsid w:val="007650B6"/>
    <w:rsid w:val="0076650A"/>
    <w:rsid w:val="0076699B"/>
    <w:rsid w:val="00766BEC"/>
    <w:rsid w:val="00767471"/>
    <w:rsid w:val="0077082C"/>
    <w:rsid w:val="00770BAF"/>
    <w:rsid w:val="00771003"/>
    <w:rsid w:val="007710B7"/>
    <w:rsid w:val="007716B8"/>
    <w:rsid w:val="007717F1"/>
    <w:rsid w:val="0077253B"/>
    <w:rsid w:val="00772642"/>
    <w:rsid w:val="00772795"/>
    <w:rsid w:val="00772A7D"/>
    <w:rsid w:val="00773044"/>
    <w:rsid w:val="007741FB"/>
    <w:rsid w:val="00775985"/>
    <w:rsid w:val="00777CA4"/>
    <w:rsid w:val="00777F08"/>
    <w:rsid w:val="007819B6"/>
    <w:rsid w:val="0078251C"/>
    <w:rsid w:val="007828B7"/>
    <w:rsid w:val="007829F2"/>
    <w:rsid w:val="00783944"/>
    <w:rsid w:val="00783F18"/>
    <w:rsid w:val="007841EA"/>
    <w:rsid w:val="0078447A"/>
    <w:rsid w:val="00784A46"/>
    <w:rsid w:val="00785A7B"/>
    <w:rsid w:val="00786AB7"/>
    <w:rsid w:val="00786CD8"/>
    <w:rsid w:val="00787946"/>
    <w:rsid w:val="00787F8F"/>
    <w:rsid w:val="00790155"/>
    <w:rsid w:val="007903F0"/>
    <w:rsid w:val="0079080F"/>
    <w:rsid w:val="00791055"/>
    <w:rsid w:val="007916F3"/>
    <w:rsid w:val="007916FF"/>
    <w:rsid w:val="00791BF0"/>
    <w:rsid w:val="007926D1"/>
    <w:rsid w:val="00792AE6"/>
    <w:rsid w:val="00793417"/>
    <w:rsid w:val="00793785"/>
    <w:rsid w:val="00793D5C"/>
    <w:rsid w:val="00793F42"/>
    <w:rsid w:val="00794808"/>
    <w:rsid w:val="00795178"/>
    <w:rsid w:val="0079546B"/>
    <w:rsid w:val="007959E0"/>
    <w:rsid w:val="007975C4"/>
    <w:rsid w:val="0079768C"/>
    <w:rsid w:val="007A1D60"/>
    <w:rsid w:val="007A2ADB"/>
    <w:rsid w:val="007A2B2A"/>
    <w:rsid w:val="007A3186"/>
    <w:rsid w:val="007A3745"/>
    <w:rsid w:val="007A380B"/>
    <w:rsid w:val="007A3A38"/>
    <w:rsid w:val="007A4438"/>
    <w:rsid w:val="007A4F39"/>
    <w:rsid w:val="007A4F6B"/>
    <w:rsid w:val="007A5B4F"/>
    <w:rsid w:val="007A6350"/>
    <w:rsid w:val="007A6628"/>
    <w:rsid w:val="007A68A5"/>
    <w:rsid w:val="007A6CAB"/>
    <w:rsid w:val="007A6EA0"/>
    <w:rsid w:val="007A6F68"/>
    <w:rsid w:val="007B0109"/>
    <w:rsid w:val="007B0990"/>
    <w:rsid w:val="007B1BE7"/>
    <w:rsid w:val="007B26CC"/>
    <w:rsid w:val="007B35E4"/>
    <w:rsid w:val="007B3D2C"/>
    <w:rsid w:val="007B48F7"/>
    <w:rsid w:val="007B502E"/>
    <w:rsid w:val="007B734D"/>
    <w:rsid w:val="007B7BC4"/>
    <w:rsid w:val="007B7C2F"/>
    <w:rsid w:val="007C0023"/>
    <w:rsid w:val="007C0426"/>
    <w:rsid w:val="007C067D"/>
    <w:rsid w:val="007C0E89"/>
    <w:rsid w:val="007C1536"/>
    <w:rsid w:val="007C15F6"/>
    <w:rsid w:val="007C1B7B"/>
    <w:rsid w:val="007C1D26"/>
    <w:rsid w:val="007C22B5"/>
    <w:rsid w:val="007C2671"/>
    <w:rsid w:val="007C3E6D"/>
    <w:rsid w:val="007C49E4"/>
    <w:rsid w:val="007C5275"/>
    <w:rsid w:val="007C55EF"/>
    <w:rsid w:val="007C5D54"/>
    <w:rsid w:val="007C62F7"/>
    <w:rsid w:val="007C6DED"/>
    <w:rsid w:val="007D0286"/>
    <w:rsid w:val="007D0752"/>
    <w:rsid w:val="007D0B13"/>
    <w:rsid w:val="007D0E59"/>
    <w:rsid w:val="007D0EBE"/>
    <w:rsid w:val="007D1238"/>
    <w:rsid w:val="007D1488"/>
    <w:rsid w:val="007D16A1"/>
    <w:rsid w:val="007D1781"/>
    <w:rsid w:val="007D1F4B"/>
    <w:rsid w:val="007D2308"/>
    <w:rsid w:val="007D2785"/>
    <w:rsid w:val="007D2DD7"/>
    <w:rsid w:val="007D33E3"/>
    <w:rsid w:val="007D38AF"/>
    <w:rsid w:val="007D3D89"/>
    <w:rsid w:val="007D4B66"/>
    <w:rsid w:val="007D5E9A"/>
    <w:rsid w:val="007D6B9D"/>
    <w:rsid w:val="007E0363"/>
    <w:rsid w:val="007E0580"/>
    <w:rsid w:val="007E0F87"/>
    <w:rsid w:val="007E108B"/>
    <w:rsid w:val="007E1B84"/>
    <w:rsid w:val="007E1C5D"/>
    <w:rsid w:val="007E2EA0"/>
    <w:rsid w:val="007E2F52"/>
    <w:rsid w:val="007E2F60"/>
    <w:rsid w:val="007E3358"/>
    <w:rsid w:val="007E3BE4"/>
    <w:rsid w:val="007E4031"/>
    <w:rsid w:val="007E491B"/>
    <w:rsid w:val="007E54DE"/>
    <w:rsid w:val="007E6B96"/>
    <w:rsid w:val="007E6C4B"/>
    <w:rsid w:val="007F0929"/>
    <w:rsid w:val="007F0AA9"/>
    <w:rsid w:val="007F0AD2"/>
    <w:rsid w:val="007F0CD8"/>
    <w:rsid w:val="007F1103"/>
    <w:rsid w:val="007F2904"/>
    <w:rsid w:val="007F2BF5"/>
    <w:rsid w:val="007F3145"/>
    <w:rsid w:val="007F46CD"/>
    <w:rsid w:val="007F549F"/>
    <w:rsid w:val="007F5AED"/>
    <w:rsid w:val="007F5B5A"/>
    <w:rsid w:val="007F665E"/>
    <w:rsid w:val="007F6AE9"/>
    <w:rsid w:val="007F7A12"/>
    <w:rsid w:val="007F7BAE"/>
    <w:rsid w:val="00800849"/>
    <w:rsid w:val="008008EC"/>
    <w:rsid w:val="00801128"/>
    <w:rsid w:val="00801527"/>
    <w:rsid w:val="008015A0"/>
    <w:rsid w:val="00801CE0"/>
    <w:rsid w:val="00802CA7"/>
    <w:rsid w:val="00803251"/>
    <w:rsid w:val="0080374D"/>
    <w:rsid w:val="008040E0"/>
    <w:rsid w:val="0080473E"/>
    <w:rsid w:val="00804C7B"/>
    <w:rsid w:val="008051FC"/>
    <w:rsid w:val="00805636"/>
    <w:rsid w:val="00805845"/>
    <w:rsid w:val="00805D5C"/>
    <w:rsid w:val="00805F68"/>
    <w:rsid w:val="0080647D"/>
    <w:rsid w:val="00806953"/>
    <w:rsid w:val="00807138"/>
    <w:rsid w:val="0080727B"/>
    <w:rsid w:val="008072F0"/>
    <w:rsid w:val="00810FEC"/>
    <w:rsid w:val="008119BB"/>
    <w:rsid w:val="00813A2F"/>
    <w:rsid w:val="00813E38"/>
    <w:rsid w:val="0081401B"/>
    <w:rsid w:val="008144F6"/>
    <w:rsid w:val="00815348"/>
    <w:rsid w:val="0081554F"/>
    <w:rsid w:val="008157C6"/>
    <w:rsid w:val="00815F31"/>
    <w:rsid w:val="008165DA"/>
    <w:rsid w:val="0081697E"/>
    <w:rsid w:val="00816FE9"/>
    <w:rsid w:val="00820007"/>
    <w:rsid w:val="008201CD"/>
    <w:rsid w:val="0082097C"/>
    <w:rsid w:val="008218D7"/>
    <w:rsid w:val="00821AF2"/>
    <w:rsid w:val="00821EF0"/>
    <w:rsid w:val="0082217E"/>
    <w:rsid w:val="008223B7"/>
    <w:rsid w:val="008226E4"/>
    <w:rsid w:val="008244AB"/>
    <w:rsid w:val="00826788"/>
    <w:rsid w:val="00827251"/>
    <w:rsid w:val="00827C95"/>
    <w:rsid w:val="00827D7B"/>
    <w:rsid w:val="00827DBC"/>
    <w:rsid w:val="00830517"/>
    <w:rsid w:val="00830FD2"/>
    <w:rsid w:val="008312F0"/>
    <w:rsid w:val="0083266D"/>
    <w:rsid w:val="00833250"/>
    <w:rsid w:val="00833D1E"/>
    <w:rsid w:val="00834447"/>
    <w:rsid w:val="008345EB"/>
    <w:rsid w:val="00834FB1"/>
    <w:rsid w:val="0083503C"/>
    <w:rsid w:val="008353C5"/>
    <w:rsid w:val="00835EF3"/>
    <w:rsid w:val="008368A1"/>
    <w:rsid w:val="00836F2C"/>
    <w:rsid w:val="00840949"/>
    <w:rsid w:val="008412FE"/>
    <w:rsid w:val="00842142"/>
    <w:rsid w:val="00842D51"/>
    <w:rsid w:val="00843059"/>
    <w:rsid w:val="00843123"/>
    <w:rsid w:val="008438AF"/>
    <w:rsid w:val="008445B4"/>
    <w:rsid w:val="008449C0"/>
    <w:rsid w:val="00844F07"/>
    <w:rsid w:val="0084535C"/>
    <w:rsid w:val="008459CA"/>
    <w:rsid w:val="00846468"/>
    <w:rsid w:val="00846612"/>
    <w:rsid w:val="0084678B"/>
    <w:rsid w:val="00846965"/>
    <w:rsid w:val="00847226"/>
    <w:rsid w:val="0084785A"/>
    <w:rsid w:val="0085072C"/>
    <w:rsid w:val="008507C5"/>
    <w:rsid w:val="00850CD0"/>
    <w:rsid w:val="00851798"/>
    <w:rsid w:val="008528ED"/>
    <w:rsid w:val="008531B5"/>
    <w:rsid w:val="00853A32"/>
    <w:rsid w:val="00853E37"/>
    <w:rsid w:val="00853FC9"/>
    <w:rsid w:val="008545E6"/>
    <w:rsid w:val="00854D28"/>
    <w:rsid w:val="008552FF"/>
    <w:rsid w:val="00855BDE"/>
    <w:rsid w:val="00855F1F"/>
    <w:rsid w:val="0085694D"/>
    <w:rsid w:val="00857651"/>
    <w:rsid w:val="00857A33"/>
    <w:rsid w:val="00860749"/>
    <w:rsid w:val="00860BA7"/>
    <w:rsid w:val="00860F1D"/>
    <w:rsid w:val="00860F92"/>
    <w:rsid w:val="008614B6"/>
    <w:rsid w:val="00861A06"/>
    <w:rsid w:val="00861AEB"/>
    <w:rsid w:val="00861FA7"/>
    <w:rsid w:val="008636CA"/>
    <w:rsid w:val="00864120"/>
    <w:rsid w:val="00864B96"/>
    <w:rsid w:val="00864E9A"/>
    <w:rsid w:val="00865CC1"/>
    <w:rsid w:val="008675C7"/>
    <w:rsid w:val="008702B4"/>
    <w:rsid w:val="0087080A"/>
    <w:rsid w:val="00870A2E"/>
    <w:rsid w:val="00870E4C"/>
    <w:rsid w:val="008737BF"/>
    <w:rsid w:val="00873B9B"/>
    <w:rsid w:val="00873E11"/>
    <w:rsid w:val="00874010"/>
    <w:rsid w:val="00874FA7"/>
    <w:rsid w:val="00875160"/>
    <w:rsid w:val="00876654"/>
    <w:rsid w:val="00876AA6"/>
    <w:rsid w:val="00876ED6"/>
    <w:rsid w:val="00876F13"/>
    <w:rsid w:val="0087715D"/>
    <w:rsid w:val="00877252"/>
    <w:rsid w:val="0087752B"/>
    <w:rsid w:val="00877850"/>
    <w:rsid w:val="008801EC"/>
    <w:rsid w:val="00880667"/>
    <w:rsid w:val="00880B78"/>
    <w:rsid w:val="00881160"/>
    <w:rsid w:val="00881DE9"/>
    <w:rsid w:val="008823D8"/>
    <w:rsid w:val="00882C1D"/>
    <w:rsid w:val="00883E23"/>
    <w:rsid w:val="0088514E"/>
    <w:rsid w:val="0088517B"/>
    <w:rsid w:val="00886613"/>
    <w:rsid w:val="00886755"/>
    <w:rsid w:val="00886C51"/>
    <w:rsid w:val="008873DB"/>
    <w:rsid w:val="00887750"/>
    <w:rsid w:val="008877AE"/>
    <w:rsid w:val="00887A19"/>
    <w:rsid w:val="00890B4D"/>
    <w:rsid w:val="00891D29"/>
    <w:rsid w:val="00891FB1"/>
    <w:rsid w:val="00892753"/>
    <w:rsid w:val="008930AA"/>
    <w:rsid w:val="0089331E"/>
    <w:rsid w:val="00893387"/>
    <w:rsid w:val="008935DE"/>
    <w:rsid w:val="00894A36"/>
    <w:rsid w:val="00895255"/>
    <w:rsid w:val="00895A20"/>
    <w:rsid w:val="00895D81"/>
    <w:rsid w:val="00896078"/>
    <w:rsid w:val="00896116"/>
    <w:rsid w:val="008966AC"/>
    <w:rsid w:val="00896BA0"/>
    <w:rsid w:val="00897AFF"/>
    <w:rsid w:val="008A0165"/>
    <w:rsid w:val="008A0291"/>
    <w:rsid w:val="008A0DFB"/>
    <w:rsid w:val="008A1E91"/>
    <w:rsid w:val="008A3EAE"/>
    <w:rsid w:val="008A4EB1"/>
    <w:rsid w:val="008A50D8"/>
    <w:rsid w:val="008A5A55"/>
    <w:rsid w:val="008A6686"/>
    <w:rsid w:val="008A671C"/>
    <w:rsid w:val="008B04A4"/>
    <w:rsid w:val="008B0D9C"/>
    <w:rsid w:val="008B0E13"/>
    <w:rsid w:val="008B0FFC"/>
    <w:rsid w:val="008B1116"/>
    <w:rsid w:val="008B1163"/>
    <w:rsid w:val="008B196F"/>
    <w:rsid w:val="008B1D69"/>
    <w:rsid w:val="008B1E73"/>
    <w:rsid w:val="008B223C"/>
    <w:rsid w:val="008B242A"/>
    <w:rsid w:val="008B2B0E"/>
    <w:rsid w:val="008B3551"/>
    <w:rsid w:val="008B3BDE"/>
    <w:rsid w:val="008B3CB0"/>
    <w:rsid w:val="008B4322"/>
    <w:rsid w:val="008B470F"/>
    <w:rsid w:val="008B4A89"/>
    <w:rsid w:val="008B6276"/>
    <w:rsid w:val="008B6C81"/>
    <w:rsid w:val="008B706A"/>
    <w:rsid w:val="008B71F1"/>
    <w:rsid w:val="008C08F3"/>
    <w:rsid w:val="008C0A2F"/>
    <w:rsid w:val="008C0BED"/>
    <w:rsid w:val="008C1F57"/>
    <w:rsid w:val="008C1F7E"/>
    <w:rsid w:val="008C28AD"/>
    <w:rsid w:val="008C2DEE"/>
    <w:rsid w:val="008C38DF"/>
    <w:rsid w:val="008C392C"/>
    <w:rsid w:val="008C3C69"/>
    <w:rsid w:val="008C4270"/>
    <w:rsid w:val="008C4755"/>
    <w:rsid w:val="008C49E2"/>
    <w:rsid w:val="008C4BBC"/>
    <w:rsid w:val="008C517D"/>
    <w:rsid w:val="008C5B58"/>
    <w:rsid w:val="008C6007"/>
    <w:rsid w:val="008C69C6"/>
    <w:rsid w:val="008C73F6"/>
    <w:rsid w:val="008D0AFB"/>
    <w:rsid w:val="008D1B2D"/>
    <w:rsid w:val="008D249C"/>
    <w:rsid w:val="008D2890"/>
    <w:rsid w:val="008D29AB"/>
    <w:rsid w:val="008D2B66"/>
    <w:rsid w:val="008D2D9F"/>
    <w:rsid w:val="008D3773"/>
    <w:rsid w:val="008D3E61"/>
    <w:rsid w:val="008D4366"/>
    <w:rsid w:val="008D4ADF"/>
    <w:rsid w:val="008D52CF"/>
    <w:rsid w:val="008D66F6"/>
    <w:rsid w:val="008D6F9E"/>
    <w:rsid w:val="008D75EB"/>
    <w:rsid w:val="008D775A"/>
    <w:rsid w:val="008E0358"/>
    <w:rsid w:val="008E0372"/>
    <w:rsid w:val="008E0A97"/>
    <w:rsid w:val="008E0C96"/>
    <w:rsid w:val="008E1552"/>
    <w:rsid w:val="008E15FB"/>
    <w:rsid w:val="008E1CEF"/>
    <w:rsid w:val="008E275D"/>
    <w:rsid w:val="008E2FA9"/>
    <w:rsid w:val="008E4F4E"/>
    <w:rsid w:val="008E5247"/>
    <w:rsid w:val="008E5B90"/>
    <w:rsid w:val="008E6D8F"/>
    <w:rsid w:val="008E7869"/>
    <w:rsid w:val="008E7D17"/>
    <w:rsid w:val="008F0064"/>
    <w:rsid w:val="008F07E2"/>
    <w:rsid w:val="008F0C2A"/>
    <w:rsid w:val="008F19EA"/>
    <w:rsid w:val="008F321D"/>
    <w:rsid w:val="008F32B0"/>
    <w:rsid w:val="008F347C"/>
    <w:rsid w:val="008F3972"/>
    <w:rsid w:val="008F3E8C"/>
    <w:rsid w:val="008F3EC2"/>
    <w:rsid w:val="008F4251"/>
    <w:rsid w:val="008F4BD6"/>
    <w:rsid w:val="008F50F8"/>
    <w:rsid w:val="008F56B6"/>
    <w:rsid w:val="008F6146"/>
    <w:rsid w:val="008F632D"/>
    <w:rsid w:val="008F63CB"/>
    <w:rsid w:val="008F696E"/>
    <w:rsid w:val="008F6C0A"/>
    <w:rsid w:val="008F7CCD"/>
    <w:rsid w:val="009001BE"/>
    <w:rsid w:val="009004EA"/>
    <w:rsid w:val="00901956"/>
    <w:rsid w:val="0090262C"/>
    <w:rsid w:val="00902A3D"/>
    <w:rsid w:val="00902AFA"/>
    <w:rsid w:val="00903A9F"/>
    <w:rsid w:val="00903D6B"/>
    <w:rsid w:val="009040DD"/>
    <w:rsid w:val="00905D06"/>
    <w:rsid w:val="00906629"/>
    <w:rsid w:val="009067F2"/>
    <w:rsid w:val="00910D32"/>
    <w:rsid w:val="00911989"/>
    <w:rsid w:val="00912023"/>
    <w:rsid w:val="00914589"/>
    <w:rsid w:val="009156DC"/>
    <w:rsid w:val="00915D13"/>
    <w:rsid w:val="00915E2A"/>
    <w:rsid w:val="00916F3F"/>
    <w:rsid w:val="00917D85"/>
    <w:rsid w:val="00917EFD"/>
    <w:rsid w:val="009209C7"/>
    <w:rsid w:val="00920E6F"/>
    <w:rsid w:val="00921177"/>
    <w:rsid w:val="00921F22"/>
    <w:rsid w:val="009226EE"/>
    <w:rsid w:val="00922E6A"/>
    <w:rsid w:val="009234FE"/>
    <w:rsid w:val="00923639"/>
    <w:rsid w:val="009236D0"/>
    <w:rsid w:val="009242F3"/>
    <w:rsid w:val="00925B9B"/>
    <w:rsid w:val="00925DD8"/>
    <w:rsid w:val="00926950"/>
    <w:rsid w:val="00926BB7"/>
    <w:rsid w:val="00926BE5"/>
    <w:rsid w:val="00926C27"/>
    <w:rsid w:val="009275EF"/>
    <w:rsid w:val="00927D01"/>
    <w:rsid w:val="00927EDC"/>
    <w:rsid w:val="00931B1D"/>
    <w:rsid w:val="00932DD0"/>
    <w:rsid w:val="009333A6"/>
    <w:rsid w:val="0093388C"/>
    <w:rsid w:val="00933E5B"/>
    <w:rsid w:val="0093499F"/>
    <w:rsid w:val="00934B64"/>
    <w:rsid w:val="00935089"/>
    <w:rsid w:val="00935390"/>
    <w:rsid w:val="0093682A"/>
    <w:rsid w:val="0093776B"/>
    <w:rsid w:val="009412A6"/>
    <w:rsid w:val="0094145A"/>
    <w:rsid w:val="00942914"/>
    <w:rsid w:val="00942A52"/>
    <w:rsid w:val="00943223"/>
    <w:rsid w:val="0094343D"/>
    <w:rsid w:val="00943E1B"/>
    <w:rsid w:val="00943E25"/>
    <w:rsid w:val="0094438E"/>
    <w:rsid w:val="00944BFD"/>
    <w:rsid w:val="0094519E"/>
    <w:rsid w:val="00945EA0"/>
    <w:rsid w:val="00946092"/>
    <w:rsid w:val="00946F97"/>
    <w:rsid w:val="00951654"/>
    <w:rsid w:val="00951BEE"/>
    <w:rsid w:val="009524E8"/>
    <w:rsid w:val="00953309"/>
    <w:rsid w:val="009545D0"/>
    <w:rsid w:val="00954849"/>
    <w:rsid w:val="00954B4C"/>
    <w:rsid w:val="00956332"/>
    <w:rsid w:val="009563A6"/>
    <w:rsid w:val="00956B02"/>
    <w:rsid w:val="00957631"/>
    <w:rsid w:val="00960095"/>
    <w:rsid w:val="00961515"/>
    <w:rsid w:val="00961F57"/>
    <w:rsid w:val="009622D6"/>
    <w:rsid w:val="00963670"/>
    <w:rsid w:val="00963D66"/>
    <w:rsid w:val="00964579"/>
    <w:rsid w:val="00964FE7"/>
    <w:rsid w:val="00965623"/>
    <w:rsid w:val="0096586C"/>
    <w:rsid w:val="0096757F"/>
    <w:rsid w:val="009675E9"/>
    <w:rsid w:val="0097088B"/>
    <w:rsid w:val="00971DD8"/>
    <w:rsid w:val="0097261E"/>
    <w:rsid w:val="00972F02"/>
    <w:rsid w:val="009742E9"/>
    <w:rsid w:val="0097505A"/>
    <w:rsid w:val="00977449"/>
    <w:rsid w:val="009776D3"/>
    <w:rsid w:val="00977E47"/>
    <w:rsid w:val="0098009D"/>
    <w:rsid w:val="00981366"/>
    <w:rsid w:val="00981E11"/>
    <w:rsid w:val="00982205"/>
    <w:rsid w:val="009826CB"/>
    <w:rsid w:val="009831CD"/>
    <w:rsid w:val="00984516"/>
    <w:rsid w:val="0098472B"/>
    <w:rsid w:val="009847E0"/>
    <w:rsid w:val="009847E3"/>
    <w:rsid w:val="0098490E"/>
    <w:rsid w:val="009857F9"/>
    <w:rsid w:val="00985D46"/>
    <w:rsid w:val="00987420"/>
    <w:rsid w:val="009904F9"/>
    <w:rsid w:val="00990F1B"/>
    <w:rsid w:val="009923BE"/>
    <w:rsid w:val="0099242A"/>
    <w:rsid w:val="00992BA5"/>
    <w:rsid w:val="0099307F"/>
    <w:rsid w:val="009931CD"/>
    <w:rsid w:val="00993A93"/>
    <w:rsid w:val="00993D3F"/>
    <w:rsid w:val="00993D4D"/>
    <w:rsid w:val="00994C67"/>
    <w:rsid w:val="00994EA2"/>
    <w:rsid w:val="00995599"/>
    <w:rsid w:val="00996293"/>
    <w:rsid w:val="009964BC"/>
    <w:rsid w:val="00997183"/>
    <w:rsid w:val="009A0118"/>
    <w:rsid w:val="009A042E"/>
    <w:rsid w:val="009A0CC0"/>
    <w:rsid w:val="009A0F86"/>
    <w:rsid w:val="009A17B0"/>
    <w:rsid w:val="009A222E"/>
    <w:rsid w:val="009A24D6"/>
    <w:rsid w:val="009A299F"/>
    <w:rsid w:val="009A31D1"/>
    <w:rsid w:val="009A334E"/>
    <w:rsid w:val="009A3482"/>
    <w:rsid w:val="009A46A2"/>
    <w:rsid w:val="009A4E95"/>
    <w:rsid w:val="009A57C2"/>
    <w:rsid w:val="009A58ED"/>
    <w:rsid w:val="009A61BB"/>
    <w:rsid w:val="009A62C3"/>
    <w:rsid w:val="009A7487"/>
    <w:rsid w:val="009A74BA"/>
    <w:rsid w:val="009A7B58"/>
    <w:rsid w:val="009A7FAF"/>
    <w:rsid w:val="009B03DD"/>
    <w:rsid w:val="009B042A"/>
    <w:rsid w:val="009B05FC"/>
    <w:rsid w:val="009B1C7D"/>
    <w:rsid w:val="009B245C"/>
    <w:rsid w:val="009B25CB"/>
    <w:rsid w:val="009B34B3"/>
    <w:rsid w:val="009B35FC"/>
    <w:rsid w:val="009B36E0"/>
    <w:rsid w:val="009B3AAA"/>
    <w:rsid w:val="009B428E"/>
    <w:rsid w:val="009B4DA7"/>
    <w:rsid w:val="009B51B2"/>
    <w:rsid w:val="009B63C3"/>
    <w:rsid w:val="009B68C2"/>
    <w:rsid w:val="009B6C41"/>
    <w:rsid w:val="009B7304"/>
    <w:rsid w:val="009B7980"/>
    <w:rsid w:val="009C00E8"/>
    <w:rsid w:val="009C0E34"/>
    <w:rsid w:val="009C18F8"/>
    <w:rsid w:val="009C22DD"/>
    <w:rsid w:val="009C23FC"/>
    <w:rsid w:val="009C2A0A"/>
    <w:rsid w:val="009C43BF"/>
    <w:rsid w:val="009C4713"/>
    <w:rsid w:val="009C51A8"/>
    <w:rsid w:val="009C52CC"/>
    <w:rsid w:val="009C6174"/>
    <w:rsid w:val="009C644A"/>
    <w:rsid w:val="009C64CA"/>
    <w:rsid w:val="009C6FF0"/>
    <w:rsid w:val="009C7DA5"/>
    <w:rsid w:val="009D0490"/>
    <w:rsid w:val="009D1152"/>
    <w:rsid w:val="009D128D"/>
    <w:rsid w:val="009D1805"/>
    <w:rsid w:val="009D205B"/>
    <w:rsid w:val="009D32F2"/>
    <w:rsid w:val="009D3512"/>
    <w:rsid w:val="009D3F61"/>
    <w:rsid w:val="009D4C6D"/>
    <w:rsid w:val="009D5AA5"/>
    <w:rsid w:val="009D5EF7"/>
    <w:rsid w:val="009D675E"/>
    <w:rsid w:val="009D7236"/>
    <w:rsid w:val="009D7793"/>
    <w:rsid w:val="009D7A94"/>
    <w:rsid w:val="009D7E99"/>
    <w:rsid w:val="009E0727"/>
    <w:rsid w:val="009E0BCC"/>
    <w:rsid w:val="009E12A8"/>
    <w:rsid w:val="009E18B8"/>
    <w:rsid w:val="009E19A8"/>
    <w:rsid w:val="009E19E5"/>
    <w:rsid w:val="009E1C7E"/>
    <w:rsid w:val="009E1E01"/>
    <w:rsid w:val="009E2D22"/>
    <w:rsid w:val="009E34C7"/>
    <w:rsid w:val="009E392B"/>
    <w:rsid w:val="009E3E43"/>
    <w:rsid w:val="009E41C6"/>
    <w:rsid w:val="009F1F7B"/>
    <w:rsid w:val="009F2D43"/>
    <w:rsid w:val="009F2DDE"/>
    <w:rsid w:val="009F3679"/>
    <w:rsid w:val="009F3B48"/>
    <w:rsid w:val="009F6343"/>
    <w:rsid w:val="009F6854"/>
    <w:rsid w:val="009F68AC"/>
    <w:rsid w:val="009F6E91"/>
    <w:rsid w:val="009F7BF0"/>
    <w:rsid w:val="00A007F4"/>
    <w:rsid w:val="00A02493"/>
    <w:rsid w:val="00A02931"/>
    <w:rsid w:val="00A03EE6"/>
    <w:rsid w:val="00A03F85"/>
    <w:rsid w:val="00A0416A"/>
    <w:rsid w:val="00A0530D"/>
    <w:rsid w:val="00A0649C"/>
    <w:rsid w:val="00A071D7"/>
    <w:rsid w:val="00A10820"/>
    <w:rsid w:val="00A11CE2"/>
    <w:rsid w:val="00A120F8"/>
    <w:rsid w:val="00A126C9"/>
    <w:rsid w:val="00A12857"/>
    <w:rsid w:val="00A12C43"/>
    <w:rsid w:val="00A12F1B"/>
    <w:rsid w:val="00A13180"/>
    <w:rsid w:val="00A136B4"/>
    <w:rsid w:val="00A13B25"/>
    <w:rsid w:val="00A142B9"/>
    <w:rsid w:val="00A144C2"/>
    <w:rsid w:val="00A14B13"/>
    <w:rsid w:val="00A14CE7"/>
    <w:rsid w:val="00A153CE"/>
    <w:rsid w:val="00A1549A"/>
    <w:rsid w:val="00A15895"/>
    <w:rsid w:val="00A1625F"/>
    <w:rsid w:val="00A1736E"/>
    <w:rsid w:val="00A20C04"/>
    <w:rsid w:val="00A20C57"/>
    <w:rsid w:val="00A216DC"/>
    <w:rsid w:val="00A225AF"/>
    <w:rsid w:val="00A226A2"/>
    <w:rsid w:val="00A2289B"/>
    <w:rsid w:val="00A2291C"/>
    <w:rsid w:val="00A23C51"/>
    <w:rsid w:val="00A23E7D"/>
    <w:rsid w:val="00A25AFD"/>
    <w:rsid w:val="00A25B60"/>
    <w:rsid w:val="00A25E50"/>
    <w:rsid w:val="00A2606D"/>
    <w:rsid w:val="00A26130"/>
    <w:rsid w:val="00A27365"/>
    <w:rsid w:val="00A279AD"/>
    <w:rsid w:val="00A27D21"/>
    <w:rsid w:val="00A27F26"/>
    <w:rsid w:val="00A314BD"/>
    <w:rsid w:val="00A315B6"/>
    <w:rsid w:val="00A3165B"/>
    <w:rsid w:val="00A33A9D"/>
    <w:rsid w:val="00A33DB8"/>
    <w:rsid w:val="00A33EEB"/>
    <w:rsid w:val="00A343C5"/>
    <w:rsid w:val="00A35B99"/>
    <w:rsid w:val="00A3608A"/>
    <w:rsid w:val="00A36238"/>
    <w:rsid w:val="00A36479"/>
    <w:rsid w:val="00A36797"/>
    <w:rsid w:val="00A36EBF"/>
    <w:rsid w:val="00A37485"/>
    <w:rsid w:val="00A405B0"/>
    <w:rsid w:val="00A40852"/>
    <w:rsid w:val="00A40BBA"/>
    <w:rsid w:val="00A40E28"/>
    <w:rsid w:val="00A41403"/>
    <w:rsid w:val="00A41B08"/>
    <w:rsid w:val="00A42331"/>
    <w:rsid w:val="00A427F0"/>
    <w:rsid w:val="00A42E69"/>
    <w:rsid w:val="00A4375D"/>
    <w:rsid w:val="00A44BF1"/>
    <w:rsid w:val="00A4644D"/>
    <w:rsid w:val="00A465E6"/>
    <w:rsid w:val="00A467AE"/>
    <w:rsid w:val="00A46C15"/>
    <w:rsid w:val="00A506DE"/>
    <w:rsid w:val="00A50D4F"/>
    <w:rsid w:val="00A515A6"/>
    <w:rsid w:val="00A51883"/>
    <w:rsid w:val="00A51B00"/>
    <w:rsid w:val="00A51C14"/>
    <w:rsid w:val="00A51E87"/>
    <w:rsid w:val="00A530D5"/>
    <w:rsid w:val="00A534F9"/>
    <w:rsid w:val="00A53E3B"/>
    <w:rsid w:val="00A569F8"/>
    <w:rsid w:val="00A57C99"/>
    <w:rsid w:val="00A6024C"/>
    <w:rsid w:val="00A6148B"/>
    <w:rsid w:val="00A61583"/>
    <w:rsid w:val="00A625C2"/>
    <w:rsid w:val="00A639D5"/>
    <w:rsid w:val="00A63B3E"/>
    <w:rsid w:val="00A63DB2"/>
    <w:rsid w:val="00A645A0"/>
    <w:rsid w:val="00A64C1B"/>
    <w:rsid w:val="00A67112"/>
    <w:rsid w:val="00A6711B"/>
    <w:rsid w:val="00A6740D"/>
    <w:rsid w:val="00A709C8"/>
    <w:rsid w:val="00A70B96"/>
    <w:rsid w:val="00A71970"/>
    <w:rsid w:val="00A728DA"/>
    <w:rsid w:val="00A72B4D"/>
    <w:rsid w:val="00A72CD5"/>
    <w:rsid w:val="00A72D20"/>
    <w:rsid w:val="00A73DCD"/>
    <w:rsid w:val="00A7427B"/>
    <w:rsid w:val="00A743CC"/>
    <w:rsid w:val="00A7485F"/>
    <w:rsid w:val="00A751CD"/>
    <w:rsid w:val="00A7597B"/>
    <w:rsid w:val="00A765BF"/>
    <w:rsid w:val="00A76CA5"/>
    <w:rsid w:val="00A76D78"/>
    <w:rsid w:val="00A772C6"/>
    <w:rsid w:val="00A77813"/>
    <w:rsid w:val="00A77CE2"/>
    <w:rsid w:val="00A8056F"/>
    <w:rsid w:val="00A80B34"/>
    <w:rsid w:val="00A81446"/>
    <w:rsid w:val="00A82976"/>
    <w:rsid w:val="00A847C0"/>
    <w:rsid w:val="00A84EBA"/>
    <w:rsid w:val="00A85079"/>
    <w:rsid w:val="00A864A5"/>
    <w:rsid w:val="00A865F2"/>
    <w:rsid w:val="00A91B45"/>
    <w:rsid w:val="00A922EE"/>
    <w:rsid w:val="00A92CBF"/>
    <w:rsid w:val="00A9366E"/>
    <w:rsid w:val="00A93C00"/>
    <w:rsid w:val="00A93DEF"/>
    <w:rsid w:val="00A94051"/>
    <w:rsid w:val="00A9411C"/>
    <w:rsid w:val="00A941D7"/>
    <w:rsid w:val="00A94C98"/>
    <w:rsid w:val="00A9561D"/>
    <w:rsid w:val="00A9593A"/>
    <w:rsid w:val="00A963C9"/>
    <w:rsid w:val="00A97114"/>
    <w:rsid w:val="00A971D7"/>
    <w:rsid w:val="00A97251"/>
    <w:rsid w:val="00A972DC"/>
    <w:rsid w:val="00AA0F94"/>
    <w:rsid w:val="00AA184C"/>
    <w:rsid w:val="00AA228F"/>
    <w:rsid w:val="00AA2901"/>
    <w:rsid w:val="00AA30C9"/>
    <w:rsid w:val="00AA3AF3"/>
    <w:rsid w:val="00AA3C7A"/>
    <w:rsid w:val="00AA51A8"/>
    <w:rsid w:val="00AA56B3"/>
    <w:rsid w:val="00AA5725"/>
    <w:rsid w:val="00AA5E3E"/>
    <w:rsid w:val="00AA605D"/>
    <w:rsid w:val="00AA621B"/>
    <w:rsid w:val="00AA63AC"/>
    <w:rsid w:val="00AA63B4"/>
    <w:rsid w:val="00AA6A8A"/>
    <w:rsid w:val="00AA7004"/>
    <w:rsid w:val="00AA729E"/>
    <w:rsid w:val="00AA77B4"/>
    <w:rsid w:val="00AB03FC"/>
    <w:rsid w:val="00AB2493"/>
    <w:rsid w:val="00AB2B81"/>
    <w:rsid w:val="00AB2DCB"/>
    <w:rsid w:val="00AB35E0"/>
    <w:rsid w:val="00AB425C"/>
    <w:rsid w:val="00AB46C0"/>
    <w:rsid w:val="00AB498F"/>
    <w:rsid w:val="00AB600F"/>
    <w:rsid w:val="00AB631E"/>
    <w:rsid w:val="00AB6456"/>
    <w:rsid w:val="00AB68F0"/>
    <w:rsid w:val="00AB7B6F"/>
    <w:rsid w:val="00AB7BF8"/>
    <w:rsid w:val="00AB7FA9"/>
    <w:rsid w:val="00AC015F"/>
    <w:rsid w:val="00AC01AF"/>
    <w:rsid w:val="00AC0D5F"/>
    <w:rsid w:val="00AC11EE"/>
    <w:rsid w:val="00AC188E"/>
    <w:rsid w:val="00AC1C47"/>
    <w:rsid w:val="00AC1ED0"/>
    <w:rsid w:val="00AC2415"/>
    <w:rsid w:val="00AC302E"/>
    <w:rsid w:val="00AC32DB"/>
    <w:rsid w:val="00AC3A0C"/>
    <w:rsid w:val="00AC3A34"/>
    <w:rsid w:val="00AC3D7B"/>
    <w:rsid w:val="00AC4CD0"/>
    <w:rsid w:val="00AC4F8F"/>
    <w:rsid w:val="00AC526E"/>
    <w:rsid w:val="00AC56F9"/>
    <w:rsid w:val="00AC57F4"/>
    <w:rsid w:val="00AC60DC"/>
    <w:rsid w:val="00AC6551"/>
    <w:rsid w:val="00AC7A2E"/>
    <w:rsid w:val="00AC7E6D"/>
    <w:rsid w:val="00AD009C"/>
    <w:rsid w:val="00AD0A9D"/>
    <w:rsid w:val="00AD0AB0"/>
    <w:rsid w:val="00AD1799"/>
    <w:rsid w:val="00AD1890"/>
    <w:rsid w:val="00AD24F0"/>
    <w:rsid w:val="00AD2592"/>
    <w:rsid w:val="00AD2F49"/>
    <w:rsid w:val="00AD31E6"/>
    <w:rsid w:val="00AD32C3"/>
    <w:rsid w:val="00AD3591"/>
    <w:rsid w:val="00AD39C5"/>
    <w:rsid w:val="00AD40B7"/>
    <w:rsid w:val="00AD5979"/>
    <w:rsid w:val="00AD7E93"/>
    <w:rsid w:val="00AD7F0B"/>
    <w:rsid w:val="00AE01D8"/>
    <w:rsid w:val="00AE02EF"/>
    <w:rsid w:val="00AE08B3"/>
    <w:rsid w:val="00AE1C90"/>
    <w:rsid w:val="00AE1D62"/>
    <w:rsid w:val="00AE1E70"/>
    <w:rsid w:val="00AE213D"/>
    <w:rsid w:val="00AE2F25"/>
    <w:rsid w:val="00AE3638"/>
    <w:rsid w:val="00AE3A39"/>
    <w:rsid w:val="00AE3B1E"/>
    <w:rsid w:val="00AE3CF1"/>
    <w:rsid w:val="00AE47FC"/>
    <w:rsid w:val="00AE53A3"/>
    <w:rsid w:val="00AE571D"/>
    <w:rsid w:val="00AE5A95"/>
    <w:rsid w:val="00AE5B52"/>
    <w:rsid w:val="00AE5FDB"/>
    <w:rsid w:val="00AE6318"/>
    <w:rsid w:val="00AE7346"/>
    <w:rsid w:val="00AE77CC"/>
    <w:rsid w:val="00AE7B00"/>
    <w:rsid w:val="00AF0607"/>
    <w:rsid w:val="00AF14BF"/>
    <w:rsid w:val="00AF25ED"/>
    <w:rsid w:val="00AF38E0"/>
    <w:rsid w:val="00AF4624"/>
    <w:rsid w:val="00AF47FF"/>
    <w:rsid w:val="00AF4E28"/>
    <w:rsid w:val="00AF4F3E"/>
    <w:rsid w:val="00AF5D86"/>
    <w:rsid w:val="00AF75B4"/>
    <w:rsid w:val="00AF76AF"/>
    <w:rsid w:val="00B0078E"/>
    <w:rsid w:val="00B01004"/>
    <w:rsid w:val="00B011D7"/>
    <w:rsid w:val="00B02C4B"/>
    <w:rsid w:val="00B02CAA"/>
    <w:rsid w:val="00B04C79"/>
    <w:rsid w:val="00B052E5"/>
    <w:rsid w:val="00B05568"/>
    <w:rsid w:val="00B056E6"/>
    <w:rsid w:val="00B057EF"/>
    <w:rsid w:val="00B06232"/>
    <w:rsid w:val="00B062C7"/>
    <w:rsid w:val="00B067E6"/>
    <w:rsid w:val="00B06D6B"/>
    <w:rsid w:val="00B10049"/>
    <w:rsid w:val="00B10A86"/>
    <w:rsid w:val="00B10C75"/>
    <w:rsid w:val="00B10E3D"/>
    <w:rsid w:val="00B10E9B"/>
    <w:rsid w:val="00B11459"/>
    <w:rsid w:val="00B11951"/>
    <w:rsid w:val="00B11ADA"/>
    <w:rsid w:val="00B12126"/>
    <w:rsid w:val="00B12C23"/>
    <w:rsid w:val="00B130FB"/>
    <w:rsid w:val="00B138AC"/>
    <w:rsid w:val="00B152AB"/>
    <w:rsid w:val="00B153BA"/>
    <w:rsid w:val="00B155CB"/>
    <w:rsid w:val="00B16659"/>
    <w:rsid w:val="00B1697D"/>
    <w:rsid w:val="00B16A86"/>
    <w:rsid w:val="00B172FC"/>
    <w:rsid w:val="00B17AC8"/>
    <w:rsid w:val="00B17C7F"/>
    <w:rsid w:val="00B20204"/>
    <w:rsid w:val="00B205F5"/>
    <w:rsid w:val="00B22959"/>
    <w:rsid w:val="00B230CA"/>
    <w:rsid w:val="00B235B1"/>
    <w:rsid w:val="00B2369F"/>
    <w:rsid w:val="00B245B5"/>
    <w:rsid w:val="00B25D7F"/>
    <w:rsid w:val="00B27818"/>
    <w:rsid w:val="00B27871"/>
    <w:rsid w:val="00B27A17"/>
    <w:rsid w:val="00B303FE"/>
    <w:rsid w:val="00B30934"/>
    <w:rsid w:val="00B30BC3"/>
    <w:rsid w:val="00B31196"/>
    <w:rsid w:val="00B316A6"/>
    <w:rsid w:val="00B32133"/>
    <w:rsid w:val="00B341E4"/>
    <w:rsid w:val="00B34202"/>
    <w:rsid w:val="00B345E4"/>
    <w:rsid w:val="00B355CC"/>
    <w:rsid w:val="00B35622"/>
    <w:rsid w:val="00B37AC9"/>
    <w:rsid w:val="00B37E64"/>
    <w:rsid w:val="00B40F6D"/>
    <w:rsid w:val="00B417A8"/>
    <w:rsid w:val="00B41A4C"/>
    <w:rsid w:val="00B423B1"/>
    <w:rsid w:val="00B43256"/>
    <w:rsid w:val="00B43AF3"/>
    <w:rsid w:val="00B43B75"/>
    <w:rsid w:val="00B441B5"/>
    <w:rsid w:val="00B44AA9"/>
    <w:rsid w:val="00B44B3D"/>
    <w:rsid w:val="00B44E51"/>
    <w:rsid w:val="00B450AE"/>
    <w:rsid w:val="00B45993"/>
    <w:rsid w:val="00B46383"/>
    <w:rsid w:val="00B46E65"/>
    <w:rsid w:val="00B479E3"/>
    <w:rsid w:val="00B47AD7"/>
    <w:rsid w:val="00B47DB8"/>
    <w:rsid w:val="00B50618"/>
    <w:rsid w:val="00B50CDB"/>
    <w:rsid w:val="00B50CFA"/>
    <w:rsid w:val="00B50E4C"/>
    <w:rsid w:val="00B51110"/>
    <w:rsid w:val="00B5173F"/>
    <w:rsid w:val="00B524BF"/>
    <w:rsid w:val="00B52A48"/>
    <w:rsid w:val="00B539A0"/>
    <w:rsid w:val="00B53CAF"/>
    <w:rsid w:val="00B54BCF"/>
    <w:rsid w:val="00B5598F"/>
    <w:rsid w:val="00B55B9D"/>
    <w:rsid w:val="00B55BA0"/>
    <w:rsid w:val="00B55C48"/>
    <w:rsid w:val="00B605CD"/>
    <w:rsid w:val="00B607FD"/>
    <w:rsid w:val="00B6107E"/>
    <w:rsid w:val="00B61301"/>
    <w:rsid w:val="00B61721"/>
    <w:rsid w:val="00B61754"/>
    <w:rsid w:val="00B61B90"/>
    <w:rsid w:val="00B62370"/>
    <w:rsid w:val="00B62455"/>
    <w:rsid w:val="00B624DE"/>
    <w:rsid w:val="00B624EA"/>
    <w:rsid w:val="00B62C44"/>
    <w:rsid w:val="00B62FCC"/>
    <w:rsid w:val="00B631F8"/>
    <w:rsid w:val="00B63206"/>
    <w:rsid w:val="00B63378"/>
    <w:rsid w:val="00B63D7E"/>
    <w:rsid w:val="00B6597C"/>
    <w:rsid w:val="00B65F43"/>
    <w:rsid w:val="00B67259"/>
    <w:rsid w:val="00B674D7"/>
    <w:rsid w:val="00B6786D"/>
    <w:rsid w:val="00B70495"/>
    <w:rsid w:val="00B708DA"/>
    <w:rsid w:val="00B70AD6"/>
    <w:rsid w:val="00B72CAB"/>
    <w:rsid w:val="00B72FD9"/>
    <w:rsid w:val="00B73396"/>
    <w:rsid w:val="00B73550"/>
    <w:rsid w:val="00B73765"/>
    <w:rsid w:val="00B73887"/>
    <w:rsid w:val="00B74590"/>
    <w:rsid w:val="00B74DF7"/>
    <w:rsid w:val="00B7562E"/>
    <w:rsid w:val="00B75BFC"/>
    <w:rsid w:val="00B76628"/>
    <w:rsid w:val="00B76B8B"/>
    <w:rsid w:val="00B76D20"/>
    <w:rsid w:val="00B770A6"/>
    <w:rsid w:val="00B80C3F"/>
    <w:rsid w:val="00B821C3"/>
    <w:rsid w:val="00B82AA8"/>
    <w:rsid w:val="00B82CB7"/>
    <w:rsid w:val="00B835CE"/>
    <w:rsid w:val="00B83855"/>
    <w:rsid w:val="00B8443F"/>
    <w:rsid w:val="00B85253"/>
    <w:rsid w:val="00B86BD7"/>
    <w:rsid w:val="00B9077D"/>
    <w:rsid w:val="00B91102"/>
    <w:rsid w:val="00B9118A"/>
    <w:rsid w:val="00B92E81"/>
    <w:rsid w:val="00B92EDD"/>
    <w:rsid w:val="00B932E7"/>
    <w:rsid w:val="00B93319"/>
    <w:rsid w:val="00B93336"/>
    <w:rsid w:val="00B94275"/>
    <w:rsid w:val="00B94FE3"/>
    <w:rsid w:val="00B95860"/>
    <w:rsid w:val="00B95E2E"/>
    <w:rsid w:val="00B97BB7"/>
    <w:rsid w:val="00BA0758"/>
    <w:rsid w:val="00BA09CB"/>
    <w:rsid w:val="00BA2148"/>
    <w:rsid w:val="00BA23E7"/>
    <w:rsid w:val="00BA262A"/>
    <w:rsid w:val="00BA2936"/>
    <w:rsid w:val="00BA2992"/>
    <w:rsid w:val="00BA2CB0"/>
    <w:rsid w:val="00BA2F9B"/>
    <w:rsid w:val="00BA45F6"/>
    <w:rsid w:val="00BA4879"/>
    <w:rsid w:val="00BA4929"/>
    <w:rsid w:val="00BA496C"/>
    <w:rsid w:val="00BA52EE"/>
    <w:rsid w:val="00BA5F80"/>
    <w:rsid w:val="00BA65C4"/>
    <w:rsid w:val="00BA6770"/>
    <w:rsid w:val="00BA759B"/>
    <w:rsid w:val="00BA78EE"/>
    <w:rsid w:val="00BA7E4E"/>
    <w:rsid w:val="00BB09C7"/>
    <w:rsid w:val="00BB0ADC"/>
    <w:rsid w:val="00BB114F"/>
    <w:rsid w:val="00BB1300"/>
    <w:rsid w:val="00BB2971"/>
    <w:rsid w:val="00BB2EAC"/>
    <w:rsid w:val="00BB3536"/>
    <w:rsid w:val="00BB3954"/>
    <w:rsid w:val="00BB5BBF"/>
    <w:rsid w:val="00BB67B0"/>
    <w:rsid w:val="00BB7349"/>
    <w:rsid w:val="00BB7502"/>
    <w:rsid w:val="00BB7949"/>
    <w:rsid w:val="00BC0053"/>
    <w:rsid w:val="00BC0592"/>
    <w:rsid w:val="00BC071F"/>
    <w:rsid w:val="00BC0D59"/>
    <w:rsid w:val="00BC1440"/>
    <w:rsid w:val="00BC1E35"/>
    <w:rsid w:val="00BC2F8C"/>
    <w:rsid w:val="00BC332F"/>
    <w:rsid w:val="00BC3743"/>
    <w:rsid w:val="00BC455F"/>
    <w:rsid w:val="00BC5CDF"/>
    <w:rsid w:val="00BC7D53"/>
    <w:rsid w:val="00BD0250"/>
    <w:rsid w:val="00BD0E81"/>
    <w:rsid w:val="00BD1293"/>
    <w:rsid w:val="00BD2582"/>
    <w:rsid w:val="00BD2626"/>
    <w:rsid w:val="00BD2A73"/>
    <w:rsid w:val="00BD32BF"/>
    <w:rsid w:val="00BD4151"/>
    <w:rsid w:val="00BD43B8"/>
    <w:rsid w:val="00BD4FDB"/>
    <w:rsid w:val="00BD52F6"/>
    <w:rsid w:val="00BD55F5"/>
    <w:rsid w:val="00BD57E1"/>
    <w:rsid w:val="00BD6B67"/>
    <w:rsid w:val="00BD7573"/>
    <w:rsid w:val="00BD7D64"/>
    <w:rsid w:val="00BE0ACA"/>
    <w:rsid w:val="00BE1620"/>
    <w:rsid w:val="00BE19B5"/>
    <w:rsid w:val="00BE25CD"/>
    <w:rsid w:val="00BE33CA"/>
    <w:rsid w:val="00BE47F8"/>
    <w:rsid w:val="00BE5A1D"/>
    <w:rsid w:val="00BE5D24"/>
    <w:rsid w:val="00BE6361"/>
    <w:rsid w:val="00BE71A5"/>
    <w:rsid w:val="00BE7659"/>
    <w:rsid w:val="00BE7CC0"/>
    <w:rsid w:val="00BF02E3"/>
    <w:rsid w:val="00BF1BC5"/>
    <w:rsid w:val="00BF304E"/>
    <w:rsid w:val="00BF3C03"/>
    <w:rsid w:val="00BF445A"/>
    <w:rsid w:val="00BF56F1"/>
    <w:rsid w:val="00BF5C2A"/>
    <w:rsid w:val="00BF6220"/>
    <w:rsid w:val="00BF65C7"/>
    <w:rsid w:val="00BF6B10"/>
    <w:rsid w:val="00BF6F69"/>
    <w:rsid w:val="00BF7391"/>
    <w:rsid w:val="00BF79F8"/>
    <w:rsid w:val="00BF7D79"/>
    <w:rsid w:val="00C00A91"/>
    <w:rsid w:val="00C01505"/>
    <w:rsid w:val="00C01749"/>
    <w:rsid w:val="00C018D4"/>
    <w:rsid w:val="00C02166"/>
    <w:rsid w:val="00C02A6A"/>
    <w:rsid w:val="00C02F71"/>
    <w:rsid w:val="00C047EF"/>
    <w:rsid w:val="00C04ED4"/>
    <w:rsid w:val="00C05096"/>
    <w:rsid w:val="00C0549C"/>
    <w:rsid w:val="00C05643"/>
    <w:rsid w:val="00C0576A"/>
    <w:rsid w:val="00C05A65"/>
    <w:rsid w:val="00C065EF"/>
    <w:rsid w:val="00C06940"/>
    <w:rsid w:val="00C06F46"/>
    <w:rsid w:val="00C073D7"/>
    <w:rsid w:val="00C075BF"/>
    <w:rsid w:val="00C076CA"/>
    <w:rsid w:val="00C100DC"/>
    <w:rsid w:val="00C10667"/>
    <w:rsid w:val="00C12A90"/>
    <w:rsid w:val="00C14D9E"/>
    <w:rsid w:val="00C154D9"/>
    <w:rsid w:val="00C157D4"/>
    <w:rsid w:val="00C15D45"/>
    <w:rsid w:val="00C165F2"/>
    <w:rsid w:val="00C17013"/>
    <w:rsid w:val="00C17033"/>
    <w:rsid w:val="00C1768F"/>
    <w:rsid w:val="00C208D0"/>
    <w:rsid w:val="00C21950"/>
    <w:rsid w:val="00C219AE"/>
    <w:rsid w:val="00C21E2D"/>
    <w:rsid w:val="00C2269A"/>
    <w:rsid w:val="00C22ACC"/>
    <w:rsid w:val="00C2391A"/>
    <w:rsid w:val="00C249A1"/>
    <w:rsid w:val="00C26DF8"/>
    <w:rsid w:val="00C26F9A"/>
    <w:rsid w:val="00C2723B"/>
    <w:rsid w:val="00C27454"/>
    <w:rsid w:val="00C30012"/>
    <w:rsid w:val="00C3118D"/>
    <w:rsid w:val="00C325AA"/>
    <w:rsid w:val="00C32A1F"/>
    <w:rsid w:val="00C32DB0"/>
    <w:rsid w:val="00C32DB7"/>
    <w:rsid w:val="00C33404"/>
    <w:rsid w:val="00C3346F"/>
    <w:rsid w:val="00C3387E"/>
    <w:rsid w:val="00C340B9"/>
    <w:rsid w:val="00C34557"/>
    <w:rsid w:val="00C3569E"/>
    <w:rsid w:val="00C35936"/>
    <w:rsid w:val="00C364A2"/>
    <w:rsid w:val="00C36980"/>
    <w:rsid w:val="00C36CA3"/>
    <w:rsid w:val="00C37323"/>
    <w:rsid w:val="00C37B55"/>
    <w:rsid w:val="00C40571"/>
    <w:rsid w:val="00C4071F"/>
    <w:rsid w:val="00C409C8"/>
    <w:rsid w:val="00C409E0"/>
    <w:rsid w:val="00C40CA0"/>
    <w:rsid w:val="00C43159"/>
    <w:rsid w:val="00C43849"/>
    <w:rsid w:val="00C43C38"/>
    <w:rsid w:val="00C43DA8"/>
    <w:rsid w:val="00C43E71"/>
    <w:rsid w:val="00C43E97"/>
    <w:rsid w:val="00C449DE"/>
    <w:rsid w:val="00C45486"/>
    <w:rsid w:val="00C4548C"/>
    <w:rsid w:val="00C45A5D"/>
    <w:rsid w:val="00C461C6"/>
    <w:rsid w:val="00C4646B"/>
    <w:rsid w:val="00C467AD"/>
    <w:rsid w:val="00C46B2C"/>
    <w:rsid w:val="00C4750C"/>
    <w:rsid w:val="00C47650"/>
    <w:rsid w:val="00C479D2"/>
    <w:rsid w:val="00C50077"/>
    <w:rsid w:val="00C509F8"/>
    <w:rsid w:val="00C5100B"/>
    <w:rsid w:val="00C5128D"/>
    <w:rsid w:val="00C51685"/>
    <w:rsid w:val="00C52226"/>
    <w:rsid w:val="00C523A9"/>
    <w:rsid w:val="00C5242B"/>
    <w:rsid w:val="00C53A5D"/>
    <w:rsid w:val="00C54017"/>
    <w:rsid w:val="00C54372"/>
    <w:rsid w:val="00C54A25"/>
    <w:rsid w:val="00C54BFE"/>
    <w:rsid w:val="00C54E18"/>
    <w:rsid w:val="00C55A95"/>
    <w:rsid w:val="00C57292"/>
    <w:rsid w:val="00C57DCE"/>
    <w:rsid w:val="00C60543"/>
    <w:rsid w:val="00C61133"/>
    <w:rsid w:val="00C61397"/>
    <w:rsid w:val="00C6142C"/>
    <w:rsid w:val="00C622B6"/>
    <w:rsid w:val="00C63465"/>
    <w:rsid w:val="00C634EA"/>
    <w:rsid w:val="00C63607"/>
    <w:rsid w:val="00C638CB"/>
    <w:rsid w:val="00C63FAD"/>
    <w:rsid w:val="00C642A3"/>
    <w:rsid w:val="00C64450"/>
    <w:rsid w:val="00C654A2"/>
    <w:rsid w:val="00C65E72"/>
    <w:rsid w:val="00C66B3B"/>
    <w:rsid w:val="00C66BA6"/>
    <w:rsid w:val="00C66D55"/>
    <w:rsid w:val="00C671A8"/>
    <w:rsid w:val="00C67672"/>
    <w:rsid w:val="00C6780A"/>
    <w:rsid w:val="00C67825"/>
    <w:rsid w:val="00C67B8E"/>
    <w:rsid w:val="00C703AC"/>
    <w:rsid w:val="00C709BA"/>
    <w:rsid w:val="00C70A54"/>
    <w:rsid w:val="00C70F43"/>
    <w:rsid w:val="00C710A1"/>
    <w:rsid w:val="00C712CB"/>
    <w:rsid w:val="00C715BF"/>
    <w:rsid w:val="00C71CE3"/>
    <w:rsid w:val="00C7272C"/>
    <w:rsid w:val="00C730C1"/>
    <w:rsid w:val="00C73408"/>
    <w:rsid w:val="00C73C14"/>
    <w:rsid w:val="00C7478E"/>
    <w:rsid w:val="00C74ED1"/>
    <w:rsid w:val="00C75396"/>
    <w:rsid w:val="00C75A44"/>
    <w:rsid w:val="00C761CC"/>
    <w:rsid w:val="00C76D4E"/>
    <w:rsid w:val="00C7740B"/>
    <w:rsid w:val="00C77DEA"/>
    <w:rsid w:val="00C81284"/>
    <w:rsid w:val="00C82C1C"/>
    <w:rsid w:val="00C833DE"/>
    <w:rsid w:val="00C83FFC"/>
    <w:rsid w:val="00C85788"/>
    <w:rsid w:val="00C85E65"/>
    <w:rsid w:val="00C864F6"/>
    <w:rsid w:val="00C867A5"/>
    <w:rsid w:val="00C86914"/>
    <w:rsid w:val="00C86A94"/>
    <w:rsid w:val="00C86F17"/>
    <w:rsid w:val="00C873B5"/>
    <w:rsid w:val="00C90585"/>
    <w:rsid w:val="00C908F6"/>
    <w:rsid w:val="00C90D68"/>
    <w:rsid w:val="00C91031"/>
    <w:rsid w:val="00C91259"/>
    <w:rsid w:val="00C91630"/>
    <w:rsid w:val="00C9167E"/>
    <w:rsid w:val="00C91B03"/>
    <w:rsid w:val="00C91BD0"/>
    <w:rsid w:val="00C927E1"/>
    <w:rsid w:val="00C92909"/>
    <w:rsid w:val="00C92C93"/>
    <w:rsid w:val="00C934AB"/>
    <w:rsid w:val="00C9442F"/>
    <w:rsid w:val="00C953F7"/>
    <w:rsid w:val="00C96CFE"/>
    <w:rsid w:val="00C96D5A"/>
    <w:rsid w:val="00C97347"/>
    <w:rsid w:val="00C975D3"/>
    <w:rsid w:val="00C97DF9"/>
    <w:rsid w:val="00CA08F1"/>
    <w:rsid w:val="00CA107B"/>
    <w:rsid w:val="00CA235C"/>
    <w:rsid w:val="00CA2D04"/>
    <w:rsid w:val="00CA4CA1"/>
    <w:rsid w:val="00CA52D8"/>
    <w:rsid w:val="00CA5BA7"/>
    <w:rsid w:val="00CA5E36"/>
    <w:rsid w:val="00CA7450"/>
    <w:rsid w:val="00CB2128"/>
    <w:rsid w:val="00CB22F4"/>
    <w:rsid w:val="00CB29FE"/>
    <w:rsid w:val="00CB2A46"/>
    <w:rsid w:val="00CB33C0"/>
    <w:rsid w:val="00CB46F3"/>
    <w:rsid w:val="00CB49F0"/>
    <w:rsid w:val="00CB52A4"/>
    <w:rsid w:val="00CB60BD"/>
    <w:rsid w:val="00CB61E0"/>
    <w:rsid w:val="00CB624B"/>
    <w:rsid w:val="00CB6972"/>
    <w:rsid w:val="00CB6C5C"/>
    <w:rsid w:val="00CC070D"/>
    <w:rsid w:val="00CC0D10"/>
    <w:rsid w:val="00CC1678"/>
    <w:rsid w:val="00CC1BEE"/>
    <w:rsid w:val="00CC29B3"/>
    <w:rsid w:val="00CC3201"/>
    <w:rsid w:val="00CC322A"/>
    <w:rsid w:val="00CC343E"/>
    <w:rsid w:val="00CC3E0B"/>
    <w:rsid w:val="00CC46B9"/>
    <w:rsid w:val="00CC4D8F"/>
    <w:rsid w:val="00CC51F6"/>
    <w:rsid w:val="00CC60A7"/>
    <w:rsid w:val="00CC691C"/>
    <w:rsid w:val="00CC697F"/>
    <w:rsid w:val="00CD116E"/>
    <w:rsid w:val="00CD1316"/>
    <w:rsid w:val="00CD1FBF"/>
    <w:rsid w:val="00CD28C9"/>
    <w:rsid w:val="00CD2C94"/>
    <w:rsid w:val="00CD4C18"/>
    <w:rsid w:val="00CD4D4B"/>
    <w:rsid w:val="00CD5077"/>
    <w:rsid w:val="00CD5A40"/>
    <w:rsid w:val="00CD6DE2"/>
    <w:rsid w:val="00CD70F7"/>
    <w:rsid w:val="00CD7156"/>
    <w:rsid w:val="00CD71F5"/>
    <w:rsid w:val="00CD74E0"/>
    <w:rsid w:val="00CE0025"/>
    <w:rsid w:val="00CE0132"/>
    <w:rsid w:val="00CE12E6"/>
    <w:rsid w:val="00CE191E"/>
    <w:rsid w:val="00CE1A27"/>
    <w:rsid w:val="00CE1A90"/>
    <w:rsid w:val="00CE1F2B"/>
    <w:rsid w:val="00CE1FBE"/>
    <w:rsid w:val="00CE29AA"/>
    <w:rsid w:val="00CE2A51"/>
    <w:rsid w:val="00CE2BF5"/>
    <w:rsid w:val="00CE318F"/>
    <w:rsid w:val="00CE3C1C"/>
    <w:rsid w:val="00CE61C9"/>
    <w:rsid w:val="00CE6901"/>
    <w:rsid w:val="00CF033B"/>
    <w:rsid w:val="00CF051B"/>
    <w:rsid w:val="00CF0E9E"/>
    <w:rsid w:val="00CF1FDC"/>
    <w:rsid w:val="00CF2271"/>
    <w:rsid w:val="00CF3026"/>
    <w:rsid w:val="00CF304C"/>
    <w:rsid w:val="00CF37F5"/>
    <w:rsid w:val="00CF3A65"/>
    <w:rsid w:val="00CF4443"/>
    <w:rsid w:val="00CF44FD"/>
    <w:rsid w:val="00CF493E"/>
    <w:rsid w:val="00CF4CC5"/>
    <w:rsid w:val="00CF61F9"/>
    <w:rsid w:val="00CF64AF"/>
    <w:rsid w:val="00CF6B28"/>
    <w:rsid w:val="00CF6FC5"/>
    <w:rsid w:val="00CF7AD0"/>
    <w:rsid w:val="00D00CA1"/>
    <w:rsid w:val="00D01537"/>
    <w:rsid w:val="00D0162B"/>
    <w:rsid w:val="00D017BD"/>
    <w:rsid w:val="00D032A1"/>
    <w:rsid w:val="00D03496"/>
    <w:rsid w:val="00D03735"/>
    <w:rsid w:val="00D048D6"/>
    <w:rsid w:val="00D04930"/>
    <w:rsid w:val="00D05BEC"/>
    <w:rsid w:val="00D06D0A"/>
    <w:rsid w:val="00D070F1"/>
    <w:rsid w:val="00D101F5"/>
    <w:rsid w:val="00D132FB"/>
    <w:rsid w:val="00D13635"/>
    <w:rsid w:val="00D1397B"/>
    <w:rsid w:val="00D13DF0"/>
    <w:rsid w:val="00D14569"/>
    <w:rsid w:val="00D15581"/>
    <w:rsid w:val="00D15BC0"/>
    <w:rsid w:val="00D16937"/>
    <w:rsid w:val="00D16E4B"/>
    <w:rsid w:val="00D1773F"/>
    <w:rsid w:val="00D209F2"/>
    <w:rsid w:val="00D2179F"/>
    <w:rsid w:val="00D21C94"/>
    <w:rsid w:val="00D21F6F"/>
    <w:rsid w:val="00D2253D"/>
    <w:rsid w:val="00D22755"/>
    <w:rsid w:val="00D23AF2"/>
    <w:rsid w:val="00D23C61"/>
    <w:rsid w:val="00D2409D"/>
    <w:rsid w:val="00D24819"/>
    <w:rsid w:val="00D24E91"/>
    <w:rsid w:val="00D25B60"/>
    <w:rsid w:val="00D25DD1"/>
    <w:rsid w:val="00D26688"/>
    <w:rsid w:val="00D2720C"/>
    <w:rsid w:val="00D272CE"/>
    <w:rsid w:val="00D27729"/>
    <w:rsid w:val="00D30040"/>
    <w:rsid w:val="00D30346"/>
    <w:rsid w:val="00D30C30"/>
    <w:rsid w:val="00D30C91"/>
    <w:rsid w:val="00D30DAA"/>
    <w:rsid w:val="00D31777"/>
    <w:rsid w:val="00D321C0"/>
    <w:rsid w:val="00D32268"/>
    <w:rsid w:val="00D327DF"/>
    <w:rsid w:val="00D328E2"/>
    <w:rsid w:val="00D33559"/>
    <w:rsid w:val="00D3542D"/>
    <w:rsid w:val="00D36214"/>
    <w:rsid w:val="00D3689A"/>
    <w:rsid w:val="00D369DE"/>
    <w:rsid w:val="00D37723"/>
    <w:rsid w:val="00D37853"/>
    <w:rsid w:val="00D40028"/>
    <w:rsid w:val="00D415D1"/>
    <w:rsid w:val="00D41C8A"/>
    <w:rsid w:val="00D41EDC"/>
    <w:rsid w:val="00D427E4"/>
    <w:rsid w:val="00D42EF5"/>
    <w:rsid w:val="00D4428C"/>
    <w:rsid w:val="00D44362"/>
    <w:rsid w:val="00D44470"/>
    <w:rsid w:val="00D45739"/>
    <w:rsid w:val="00D45C6A"/>
    <w:rsid w:val="00D46738"/>
    <w:rsid w:val="00D4682C"/>
    <w:rsid w:val="00D470F0"/>
    <w:rsid w:val="00D47349"/>
    <w:rsid w:val="00D47B6F"/>
    <w:rsid w:val="00D50002"/>
    <w:rsid w:val="00D504C7"/>
    <w:rsid w:val="00D51516"/>
    <w:rsid w:val="00D517C5"/>
    <w:rsid w:val="00D51A30"/>
    <w:rsid w:val="00D5335E"/>
    <w:rsid w:val="00D54340"/>
    <w:rsid w:val="00D551A3"/>
    <w:rsid w:val="00D55248"/>
    <w:rsid w:val="00D56A44"/>
    <w:rsid w:val="00D571ED"/>
    <w:rsid w:val="00D6019F"/>
    <w:rsid w:val="00D60BC5"/>
    <w:rsid w:val="00D61227"/>
    <w:rsid w:val="00D65A45"/>
    <w:rsid w:val="00D66ADA"/>
    <w:rsid w:val="00D67394"/>
    <w:rsid w:val="00D67632"/>
    <w:rsid w:val="00D6763D"/>
    <w:rsid w:val="00D705E6"/>
    <w:rsid w:val="00D71527"/>
    <w:rsid w:val="00D723F7"/>
    <w:rsid w:val="00D72C00"/>
    <w:rsid w:val="00D735A5"/>
    <w:rsid w:val="00D73616"/>
    <w:rsid w:val="00D73E56"/>
    <w:rsid w:val="00D7451A"/>
    <w:rsid w:val="00D74995"/>
    <w:rsid w:val="00D749DE"/>
    <w:rsid w:val="00D74F1D"/>
    <w:rsid w:val="00D77FE1"/>
    <w:rsid w:val="00D802AF"/>
    <w:rsid w:val="00D804DB"/>
    <w:rsid w:val="00D8172C"/>
    <w:rsid w:val="00D818F6"/>
    <w:rsid w:val="00D82D6C"/>
    <w:rsid w:val="00D83961"/>
    <w:rsid w:val="00D84141"/>
    <w:rsid w:val="00D844CA"/>
    <w:rsid w:val="00D85987"/>
    <w:rsid w:val="00D85DA9"/>
    <w:rsid w:val="00D869C7"/>
    <w:rsid w:val="00D8774C"/>
    <w:rsid w:val="00D909E2"/>
    <w:rsid w:val="00D90DA3"/>
    <w:rsid w:val="00D90E8C"/>
    <w:rsid w:val="00D91114"/>
    <w:rsid w:val="00D91D7E"/>
    <w:rsid w:val="00D927DE"/>
    <w:rsid w:val="00D928E7"/>
    <w:rsid w:val="00D92D07"/>
    <w:rsid w:val="00D9379A"/>
    <w:rsid w:val="00D93DCE"/>
    <w:rsid w:val="00D94936"/>
    <w:rsid w:val="00D9493E"/>
    <w:rsid w:val="00D95D8F"/>
    <w:rsid w:val="00D95E30"/>
    <w:rsid w:val="00D97396"/>
    <w:rsid w:val="00D97DD6"/>
    <w:rsid w:val="00DA00E6"/>
    <w:rsid w:val="00DA15A6"/>
    <w:rsid w:val="00DA30E2"/>
    <w:rsid w:val="00DA37E2"/>
    <w:rsid w:val="00DA424C"/>
    <w:rsid w:val="00DA4B80"/>
    <w:rsid w:val="00DA4F8A"/>
    <w:rsid w:val="00DA5CB7"/>
    <w:rsid w:val="00DA6589"/>
    <w:rsid w:val="00DA69E5"/>
    <w:rsid w:val="00DA6F07"/>
    <w:rsid w:val="00DB0209"/>
    <w:rsid w:val="00DB08D3"/>
    <w:rsid w:val="00DB18AB"/>
    <w:rsid w:val="00DB227A"/>
    <w:rsid w:val="00DB27E0"/>
    <w:rsid w:val="00DB293B"/>
    <w:rsid w:val="00DB2DA3"/>
    <w:rsid w:val="00DB363E"/>
    <w:rsid w:val="00DB3BD8"/>
    <w:rsid w:val="00DB4252"/>
    <w:rsid w:val="00DB43D9"/>
    <w:rsid w:val="00DB4A07"/>
    <w:rsid w:val="00DB4A2A"/>
    <w:rsid w:val="00DB4F60"/>
    <w:rsid w:val="00DB5278"/>
    <w:rsid w:val="00DB5518"/>
    <w:rsid w:val="00DB5FDA"/>
    <w:rsid w:val="00DB6B39"/>
    <w:rsid w:val="00DB6DC4"/>
    <w:rsid w:val="00DB7194"/>
    <w:rsid w:val="00DC009E"/>
    <w:rsid w:val="00DC0392"/>
    <w:rsid w:val="00DC1219"/>
    <w:rsid w:val="00DC12B8"/>
    <w:rsid w:val="00DC165B"/>
    <w:rsid w:val="00DC1D65"/>
    <w:rsid w:val="00DC200D"/>
    <w:rsid w:val="00DC26E4"/>
    <w:rsid w:val="00DC28BD"/>
    <w:rsid w:val="00DC2EFF"/>
    <w:rsid w:val="00DC3284"/>
    <w:rsid w:val="00DC3297"/>
    <w:rsid w:val="00DC4058"/>
    <w:rsid w:val="00DC4BD1"/>
    <w:rsid w:val="00DC4FA2"/>
    <w:rsid w:val="00DC5DA7"/>
    <w:rsid w:val="00DC5E4E"/>
    <w:rsid w:val="00DC64F8"/>
    <w:rsid w:val="00DC665D"/>
    <w:rsid w:val="00DC6879"/>
    <w:rsid w:val="00DD0158"/>
    <w:rsid w:val="00DD06AD"/>
    <w:rsid w:val="00DD0A89"/>
    <w:rsid w:val="00DD12CB"/>
    <w:rsid w:val="00DD135E"/>
    <w:rsid w:val="00DD2654"/>
    <w:rsid w:val="00DD2824"/>
    <w:rsid w:val="00DD289E"/>
    <w:rsid w:val="00DD4123"/>
    <w:rsid w:val="00DD4632"/>
    <w:rsid w:val="00DD4BE6"/>
    <w:rsid w:val="00DD6B0E"/>
    <w:rsid w:val="00DD6DF9"/>
    <w:rsid w:val="00DD72C9"/>
    <w:rsid w:val="00DD7568"/>
    <w:rsid w:val="00DE1986"/>
    <w:rsid w:val="00DE25F8"/>
    <w:rsid w:val="00DE28C8"/>
    <w:rsid w:val="00DE2E61"/>
    <w:rsid w:val="00DE31B6"/>
    <w:rsid w:val="00DE39CD"/>
    <w:rsid w:val="00DE3D4C"/>
    <w:rsid w:val="00DE418F"/>
    <w:rsid w:val="00DE4852"/>
    <w:rsid w:val="00DE4B41"/>
    <w:rsid w:val="00DE4F6B"/>
    <w:rsid w:val="00DE51CE"/>
    <w:rsid w:val="00DE537F"/>
    <w:rsid w:val="00DE602E"/>
    <w:rsid w:val="00DE66C2"/>
    <w:rsid w:val="00DE6ADB"/>
    <w:rsid w:val="00DE7572"/>
    <w:rsid w:val="00DE799B"/>
    <w:rsid w:val="00DF0038"/>
    <w:rsid w:val="00DF10F2"/>
    <w:rsid w:val="00DF1D03"/>
    <w:rsid w:val="00DF240F"/>
    <w:rsid w:val="00DF3CDA"/>
    <w:rsid w:val="00DF4277"/>
    <w:rsid w:val="00DF45C0"/>
    <w:rsid w:val="00DF4A54"/>
    <w:rsid w:val="00DF5094"/>
    <w:rsid w:val="00DF632B"/>
    <w:rsid w:val="00DF6851"/>
    <w:rsid w:val="00E00C3A"/>
    <w:rsid w:val="00E0191B"/>
    <w:rsid w:val="00E01B30"/>
    <w:rsid w:val="00E01B7E"/>
    <w:rsid w:val="00E021CC"/>
    <w:rsid w:val="00E02614"/>
    <w:rsid w:val="00E02E46"/>
    <w:rsid w:val="00E03547"/>
    <w:rsid w:val="00E037AC"/>
    <w:rsid w:val="00E039A5"/>
    <w:rsid w:val="00E03DA2"/>
    <w:rsid w:val="00E04863"/>
    <w:rsid w:val="00E048B0"/>
    <w:rsid w:val="00E04C49"/>
    <w:rsid w:val="00E0616B"/>
    <w:rsid w:val="00E06968"/>
    <w:rsid w:val="00E06AC1"/>
    <w:rsid w:val="00E07201"/>
    <w:rsid w:val="00E10B0D"/>
    <w:rsid w:val="00E132F3"/>
    <w:rsid w:val="00E13B0F"/>
    <w:rsid w:val="00E14882"/>
    <w:rsid w:val="00E14EE9"/>
    <w:rsid w:val="00E1515F"/>
    <w:rsid w:val="00E15931"/>
    <w:rsid w:val="00E15B7E"/>
    <w:rsid w:val="00E15EEE"/>
    <w:rsid w:val="00E16491"/>
    <w:rsid w:val="00E17A41"/>
    <w:rsid w:val="00E200E4"/>
    <w:rsid w:val="00E2029E"/>
    <w:rsid w:val="00E20424"/>
    <w:rsid w:val="00E21194"/>
    <w:rsid w:val="00E21454"/>
    <w:rsid w:val="00E21626"/>
    <w:rsid w:val="00E218A9"/>
    <w:rsid w:val="00E22520"/>
    <w:rsid w:val="00E228B7"/>
    <w:rsid w:val="00E22B84"/>
    <w:rsid w:val="00E24BE8"/>
    <w:rsid w:val="00E24E32"/>
    <w:rsid w:val="00E25D38"/>
    <w:rsid w:val="00E263AD"/>
    <w:rsid w:val="00E26C47"/>
    <w:rsid w:val="00E27107"/>
    <w:rsid w:val="00E27AB2"/>
    <w:rsid w:val="00E3086B"/>
    <w:rsid w:val="00E317B1"/>
    <w:rsid w:val="00E3184C"/>
    <w:rsid w:val="00E31ABD"/>
    <w:rsid w:val="00E31AD6"/>
    <w:rsid w:val="00E31B52"/>
    <w:rsid w:val="00E31C9D"/>
    <w:rsid w:val="00E320AD"/>
    <w:rsid w:val="00E3246E"/>
    <w:rsid w:val="00E33233"/>
    <w:rsid w:val="00E339AD"/>
    <w:rsid w:val="00E33BA5"/>
    <w:rsid w:val="00E371FB"/>
    <w:rsid w:val="00E3734F"/>
    <w:rsid w:val="00E37866"/>
    <w:rsid w:val="00E37912"/>
    <w:rsid w:val="00E37FE7"/>
    <w:rsid w:val="00E4059A"/>
    <w:rsid w:val="00E4140C"/>
    <w:rsid w:val="00E42837"/>
    <w:rsid w:val="00E43132"/>
    <w:rsid w:val="00E43169"/>
    <w:rsid w:val="00E43821"/>
    <w:rsid w:val="00E43A7E"/>
    <w:rsid w:val="00E44301"/>
    <w:rsid w:val="00E44FD3"/>
    <w:rsid w:val="00E451AD"/>
    <w:rsid w:val="00E46330"/>
    <w:rsid w:val="00E46C92"/>
    <w:rsid w:val="00E47A0A"/>
    <w:rsid w:val="00E47FD8"/>
    <w:rsid w:val="00E5055D"/>
    <w:rsid w:val="00E510D8"/>
    <w:rsid w:val="00E524BE"/>
    <w:rsid w:val="00E52DE2"/>
    <w:rsid w:val="00E52E6D"/>
    <w:rsid w:val="00E530DC"/>
    <w:rsid w:val="00E53127"/>
    <w:rsid w:val="00E532B8"/>
    <w:rsid w:val="00E534B7"/>
    <w:rsid w:val="00E5432C"/>
    <w:rsid w:val="00E547F0"/>
    <w:rsid w:val="00E547F2"/>
    <w:rsid w:val="00E549BF"/>
    <w:rsid w:val="00E553CB"/>
    <w:rsid w:val="00E55A9D"/>
    <w:rsid w:val="00E55B88"/>
    <w:rsid w:val="00E561B2"/>
    <w:rsid w:val="00E56E7E"/>
    <w:rsid w:val="00E57D54"/>
    <w:rsid w:val="00E60154"/>
    <w:rsid w:val="00E60572"/>
    <w:rsid w:val="00E61661"/>
    <w:rsid w:val="00E61999"/>
    <w:rsid w:val="00E62212"/>
    <w:rsid w:val="00E624E0"/>
    <w:rsid w:val="00E6279E"/>
    <w:rsid w:val="00E629BC"/>
    <w:rsid w:val="00E639F5"/>
    <w:rsid w:val="00E646CE"/>
    <w:rsid w:val="00E652E8"/>
    <w:rsid w:val="00E65F04"/>
    <w:rsid w:val="00E67E9E"/>
    <w:rsid w:val="00E709E7"/>
    <w:rsid w:val="00E70A6C"/>
    <w:rsid w:val="00E70D0A"/>
    <w:rsid w:val="00E71250"/>
    <w:rsid w:val="00E721A8"/>
    <w:rsid w:val="00E72909"/>
    <w:rsid w:val="00E73388"/>
    <w:rsid w:val="00E73724"/>
    <w:rsid w:val="00E737B2"/>
    <w:rsid w:val="00E74136"/>
    <w:rsid w:val="00E74A43"/>
    <w:rsid w:val="00E74E94"/>
    <w:rsid w:val="00E75381"/>
    <w:rsid w:val="00E761E0"/>
    <w:rsid w:val="00E7624C"/>
    <w:rsid w:val="00E7627D"/>
    <w:rsid w:val="00E7748D"/>
    <w:rsid w:val="00E801F5"/>
    <w:rsid w:val="00E81215"/>
    <w:rsid w:val="00E81476"/>
    <w:rsid w:val="00E81FC2"/>
    <w:rsid w:val="00E82868"/>
    <w:rsid w:val="00E83473"/>
    <w:rsid w:val="00E83B85"/>
    <w:rsid w:val="00E83F11"/>
    <w:rsid w:val="00E85406"/>
    <w:rsid w:val="00E85689"/>
    <w:rsid w:val="00E8654C"/>
    <w:rsid w:val="00E9000A"/>
    <w:rsid w:val="00E90939"/>
    <w:rsid w:val="00E9172F"/>
    <w:rsid w:val="00E91B56"/>
    <w:rsid w:val="00E91D2F"/>
    <w:rsid w:val="00E91FD2"/>
    <w:rsid w:val="00E92D16"/>
    <w:rsid w:val="00E93144"/>
    <w:rsid w:val="00E95578"/>
    <w:rsid w:val="00E95E29"/>
    <w:rsid w:val="00E96DFE"/>
    <w:rsid w:val="00E97084"/>
    <w:rsid w:val="00EA05B7"/>
    <w:rsid w:val="00EA07FE"/>
    <w:rsid w:val="00EA17E2"/>
    <w:rsid w:val="00EA1A9C"/>
    <w:rsid w:val="00EA4543"/>
    <w:rsid w:val="00EA4ED3"/>
    <w:rsid w:val="00EA5426"/>
    <w:rsid w:val="00EA6D2B"/>
    <w:rsid w:val="00EA7CB7"/>
    <w:rsid w:val="00EA7CBF"/>
    <w:rsid w:val="00EB024C"/>
    <w:rsid w:val="00EB02EB"/>
    <w:rsid w:val="00EB12F2"/>
    <w:rsid w:val="00EB14FC"/>
    <w:rsid w:val="00EB1DA9"/>
    <w:rsid w:val="00EB1FDD"/>
    <w:rsid w:val="00EB21EB"/>
    <w:rsid w:val="00EB2729"/>
    <w:rsid w:val="00EB28C3"/>
    <w:rsid w:val="00EB3229"/>
    <w:rsid w:val="00EB32FB"/>
    <w:rsid w:val="00EB388D"/>
    <w:rsid w:val="00EB4438"/>
    <w:rsid w:val="00EB4E6F"/>
    <w:rsid w:val="00EB55AF"/>
    <w:rsid w:val="00EB55D7"/>
    <w:rsid w:val="00EB5BA4"/>
    <w:rsid w:val="00EB6669"/>
    <w:rsid w:val="00EB761E"/>
    <w:rsid w:val="00EC0019"/>
    <w:rsid w:val="00EC149A"/>
    <w:rsid w:val="00EC1FBB"/>
    <w:rsid w:val="00EC2207"/>
    <w:rsid w:val="00EC2C77"/>
    <w:rsid w:val="00EC2F9E"/>
    <w:rsid w:val="00EC3A03"/>
    <w:rsid w:val="00EC5FE9"/>
    <w:rsid w:val="00EC6511"/>
    <w:rsid w:val="00EC7DC9"/>
    <w:rsid w:val="00ED0AA4"/>
    <w:rsid w:val="00ED1567"/>
    <w:rsid w:val="00ED1A7F"/>
    <w:rsid w:val="00ED24F6"/>
    <w:rsid w:val="00ED2797"/>
    <w:rsid w:val="00ED27A6"/>
    <w:rsid w:val="00ED28FC"/>
    <w:rsid w:val="00ED2D65"/>
    <w:rsid w:val="00ED3BE5"/>
    <w:rsid w:val="00ED4682"/>
    <w:rsid w:val="00ED4BBA"/>
    <w:rsid w:val="00ED5349"/>
    <w:rsid w:val="00ED5AE9"/>
    <w:rsid w:val="00ED5F55"/>
    <w:rsid w:val="00ED65D2"/>
    <w:rsid w:val="00ED692A"/>
    <w:rsid w:val="00ED708F"/>
    <w:rsid w:val="00ED78EE"/>
    <w:rsid w:val="00ED79E9"/>
    <w:rsid w:val="00ED7CB5"/>
    <w:rsid w:val="00ED7EA3"/>
    <w:rsid w:val="00EE0A54"/>
    <w:rsid w:val="00EE1048"/>
    <w:rsid w:val="00EE162F"/>
    <w:rsid w:val="00EE1EF4"/>
    <w:rsid w:val="00EE2373"/>
    <w:rsid w:val="00EE24DF"/>
    <w:rsid w:val="00EE2AC9"/>
    <w:rsid w:val="00EE30EC"/>
    <w:rsid w:val="00EE33EF"/>
    <w:rsid w:val="00EE387C"/>
    <w:rsid w:val="00EE399D"/>
    <w:rsid w:val="00EE3BF0"/>
    <w:rsid w:val="00EE4139"/>
    <w:rsid w:val="00EE49CB"/>
    <w:rsid w:val="00EE4C99"/>
    <w:rsid w:val="00EE4DB9"/>
    <w:rsid w:val="00EE4F6F"/>
    <w:rsid w:val="00EE56EF"/>
    <w:rsid w:val="00EE5F1D"/>
    <w:rsid w:val="00EE62C7"/>
    <w:rsid w:val="00EE6563"/>
    <w:rsid w:val="00EE73BA"/>
    <w:rsid w:val="00EF02A0"/>
    <w:rsid w:val="00EF0707"/>
    <w:rsid w:val="00EF0D8E"/>
    <w:rsid w:val="00EF1267"/>
    <w:rsid w:val="00EF1DF3"/>
    <w:rsid w:val="00EF1FFF"/>
    <w:rsid w:val="00EF2DED"/>
    <w:rsid w:val="00EF32E2"/>
    <w:rsid w:val="00EF32F8"/>
    <w:rsid w:val="00EF3546"/>
    <w:rsid w:val="00EF391C"/>
    <w:rsid w:val="00EF394A"/>
    <w:rsid w:val="00EF4AC8"/>
    <w:rsid w:val="00EF4F1F"/>
    <w:rsid w:val="00EF58B9"/>
    <w:rsid w:val="00EF62A7"/>
    <w:rsid w:val="00EF7035"/>
    <w:rsid w:val="00EF7055"/>
    <w:rsid w:val="00EF707B"/>
    <w:rsid w:val="00EF7999"/>
    <w:rsid w:val="00EF7D5C"/>
    <w:rsid w:val="00F0024E"/>
    <w:rsid w:val="00F00373"/>
    <w:rsid w:val="00F0059F"/>
    <w:rsid w:val="00F00B08"/>
    <w:rsid w:val="00F00B26"/>
    <w:rsid w:val="00F01330"/>
    <w:rsid w:val="00F01443"/>
    <w:rsid w:val="00F014A8"/>
    <w:rsid w:val="00F014F1"/>
    <w:rsid w:val="00F01A5D"/>
    <w:rsid w:val="00F02A7F"/>
    <w:rsid w:val="00F02BDC"/>
    <w:rsid w:val="00F03686"/>
    <w:rsid w:val="00F039A8"/>
    <w:rsid w:val="00F039AA"/>
    <w:rsid w:val="00F0445C"/>
    <w:rsid w:val="00F0452C"/>
    <w:rsid w:val="00F048DE"/>
    <w:rsid w:val="00F052A9"/>
    <w:rsid w:val="00F0530A"/>
    <w:rsid w:val="00F0583C"/>
    <w:rsid w:val="00F0584F"/>
    <w:rsid w:val="00F06180"/>
    <w:rsid w:val="00F061A8"/>
    <w:rsid w:val="00F06B66"/>
    <w:rsid w:val="00F07A41"/>
    <w:rsid w:val="00F10B56"/>
    <w:rsid w:val="00F10DBC"/>
    <w:rsid w:val="00F1186E"/>
    <w:rsid w:val="00F125BE"/>
    <w:rsid w:val="00F13315"/>
    <w:rsid w:val="00F14478"/>
    <w:rsid w:val="00F14940"/>
    <w:rsid w:val="00F1577D"/>
    <w:rsid w:val="00F157FD"/>
    <w:rsid w:val="00F15AEF"/>
    <w:rsid w:val="00F15C28"/>
    <w:rsid w:val="00F16207"/>
    <w:rsid w:val="00F16532"/>
    <w:rsid w:val="00F1781C"/>
    <w:rsid w:val="00F17841"/>
    <w:rsid w:val="00F17BC3"/>
    <w:rsid w:val="00F17D04"/>
    <w:rsid w:val="00F20064"/>
    <w:rsid w:val="00F2128C"/>
    <w:rsid w:val="00F219C2"/>
    <w:rsid w:val="00F21AEF"/>
    <w:rsid w:val="00F22043"/>
    <w:rsid w:val="00F220EE"/>
    <w:rsid w:val="00F2305E"/>
    <w:rsid w:val="00F2337D"/>
    <w:rsid w:val="00F23590"/>
    <w:rsid w:val="00F23BE3"/>
    <w:rsid w:val="00F23E1B"/>
    <w:rsid w:val="00F2445F"/>
    <w:rsid w:val="00F24836"/>
    <w:rsid w:val="00F251A9"/>
    <w:rsid w:val="00F251E9"/>
    <w:rsid w:val="00F25334"/>
    <w:rsid w:val="00F254F7"/>
    <w:rsid w:val="00F2551D"/>
    <w:rsid w:val="00F25551"/>
    <w:rsid w:val="00F255B5"/>
    <w:rsid w:val="00F25603"/>
    <w:rsid w:val="00F25EA1"/>
    <w:rsid w:val="00F25EB8"/>
    <w:rsid w:val="00F2794B"/>
    <w:rsid w:val="00F27D8E"/>
    <w:rsid w:val="00F3041C"/>
    <w:rsid w:val="00F30A78"/>
    <w:rsid w:val="00F32009"/>
    <w:rsid w:val="00F32075"/>
    <w:rsid w:val="00F32746"/>
    <w:rsid w:val="00F33275"/>
    <w:rsid w:val="00F3338F"/>
    <w:rsid w:val="00F3432D"/>
    <w:rsid w:val="00F3543D"/>
    <w:rsid w:val="00F3550E"/>
    <w:rsid w:val="00F3552B"/>
    <w:rsid w:val="00F35612"/>
    <w:rsid w:val="00F3599F"/>
    <w:rsid w:val="00F366AC"/>
    <w:rsid w:val="00F371F5"/>
    <w:rsid w:val="00F37794"/>
    <w:rsid w:val="00F37A8D"/>
    <w:rsid w:val="00F400FB"/>
    <w:rsid w:val="00F43743"/>
    <w:rsid w:val="00F43B91"/>
    <w:rsid w:val="00F44E5D"/>
    <w:rsid w:val="00F45141"/>
    <w:rsid w:val="00F46204"/>
    <w:rsid w:val="00F47AD4"/>
    <w:rsid w:val="00F5035F"/>
    <w:rsid w:val="00F505E6"/>
    <w:rsid w:val="00F507BF"/>
    <w:rsid w:val="00F51907"/>
    <w:rsid w:val="00F51CE4"/>
    <w:rsid w:val="00F5231D"/>
    <w:rsid w:val="00F52407"/>
    <w:rsid w:val="00F5391F"/>
    <w:rsid w:val="00F539BF"/>
    <w:rsid w:val="00F54020"/>
    <w:rsid w:val="00F5547C"/>
    <w:rsid w:val="00F55F33"/>
    <w:rsid w:val="00F56351"/>
    <w:rsid w:val="00F56CE0"/>
    <w:rsid w:val="00F5704F"/>
    <w:rsid w:val="00F57201"/>
    <w:rsid w:val="00F5787F"/>
    <w:rsid w:val="00F6079B"/>
    <w:rsid w:val="00F60986"/>
    <w:rsid w:val="00F60A8B"/>
    <w:rsid w:val="00F63507"/>
    <w:rsid w:val="00F64DD1"/>
    <w:rsid w:val="00F657BD"/>
    <w:rsid w:val="00F65E77"/>
    <w:rsid w:val="00F660E6"/>
    <w:rsid w:val="00F6633E"/>
    <w:rsid w:val="00F66B0B"/>
    <w:rsid w:val="00F6734D"/>
    <w:rsid w:val="00F67476"/>
    <w:rsid w:val="00F67870"/>
    <w:rsid w:val="00F718BB"/>
    <w:rsid w:val="00F71FA3"/>
    <w:rsid w:val="00F728A5"/>
    <w:rsid w:val="00F72EB2"/>
    <w:rsid w:val="00F73B54"/>
    <w:rsid w:val="00F73DCF"/>
    <w:rsid w:val="00F755CC"/>
    <w:rsid w:val="00F7579D"/>
    <w:rsid w:val="00F757CF"/>
    <w:rsid w:val="00F7618A"/>
    <w:rsid w:val="00F76832"/>
    <w:rsid w:val="00F80ACE"/>
    <w:rsid w:val="00F80DF2"/>
    <w:rsid w:val="00F81122"/>
    <w:rsid w:val="00F817BD"/>
    <w:rsid w:val="00F819AF"/>
    <w:rsid w:val="00F81F79"/>
    <w:rsid w:val="00F82104"/>
    <w:rsid w:val="00F822FB"/>
    <w:rsid w:val="00F82512"/>
    <w:rsid w:val="00F82735"/>
    <w:rsid w:val="00F82ABD"/>
    <w:rsid w:val="00F82B23"/>
    <w:rsid w:val="00F82C18"/>
    <w:rsid w:val="00F830D3"/>
    <w:rsid w:val="00F831AA"/>
    <w:rsid w:val="00F83851"/>
    <w:rsid w:val="00F83AC3"/>
    <w:rsid w:val="00F8478E"/>
    <w:rsid w:val="00F85037"/>
    <w:rsid w:val="00F852DA"/>
    <w:rsid w:val="00F864CA"/>
    <w:rsid w:val="00F866A1"/>
    <w:rsid w:val="00F866A8"/>
    <w:rsid w:val="00F86AA8"/>
    <w:rsid w:val="00F87062"/>
    <w:rsid w:val="00F87DC1"/>
    <w:rsid w:val="00F90C11"/>
    <w:rsid w:val="00F91400"/>
    <w:rsid w:val="00F91F70"/>
    <w:rsid w:val="00F93512"/>
    <w:rsid w:val="00F938B2"/>
    <w:rsid w:val="00F93944"/>
    <w:rsid w:val="00F9520B"/>
    <w:rsid w:val="00F960AF"/>
    <w:rsid w:val="00F96266"/>
    <w:rsid w:val="00F962B6"/>
    <w:rsid w:val="00F9640A"/>
    <w:rsid w:val="00F96B25"/>
    <w:rsid w:val="00F97FCC"/>
    <w:rsid w:val="00FA046D"/>
    <w:rsid w:val="00FA05D0"/>
    <w:rsid w:val="00FA0677"/>
    <w:rsid w:val="00FA0904"/>
    <w:rsid w:val="00FA153E"/>
    <w:rsid w:val="00FA1944"/>
    <w:rsid w:val="00FA1AE0"/>
    <w:rsid w:val="00FA2C93"/>
    <w:rsid w:val="00FA2ED4"/>
    <w:rsid w:val="00FA3F34"/>
    <w:rsid w:val="00FA6650"/>
    <w:rsid w:val="00FA742B"/>
    <w:rsid w:val="00FB0158"/>
    <w:rsid w:val="00FB04D8"/>
    <w:rsid w:val="00FB0C61"/>
    <w:rsid w:val="00FB0D6E"/>
    <w:rsid w:val="00FB14DD"/>
    <w:rsid w:val="00FB155E"/>
    <w:rsid w:val="00FB28D0"/>
    <w:rsid w:val="00FB376E"/>
    <w:rsid w:val="00FB39CD"/>
    <w:rsid w:val="00FB3FCA"/>
    <w:rsid w:val="00FB3FDB"/>
    <w:rsid w:val="00FB463A"/>
    <w:rsid w:val="00FB58F1"/>
    <w:rsid w:val="00FB6305"/>
    <w:rsid w:val="00FB63D3"/>
    <w:rsid w:val="00FB67D8"/>
    <w:rsid w:val="00FB68C0"/>
    <w:rsid w:val="00FB6BAA"/>
    <w:rsid w:val="00FB6D52"/>
    <w:rsid w:val="00FB7168"/>
    <w:rsid w:val="00FB7FE2"/>
    <w:rsid w:val="00FC0455"/>
    <w:rsid w:val="00FC2D7F"/>
    <w:rsid w:val="00FC2FB5"/>
    <w:rsid w:val="00FC3D80"/>
    <w:rsid w:val="00FC5314"/>
    <w:rsid w:val="00FC6EE0"/>
    <w:rsid w:val="00FC7C69"/>
    <w:rsid w:val="00FD0359"/>
    <w:rsid w:val="00FD0396"/>
    <w:rsid w:val="00FD0E94"/>
    <w:rsid w:val="00FD1282"/>
    <w:rsid w:val="00FD1814"/>
    <w:rsid w:val="00FD22A2"/>
    <w:rsid w:val="00FD3025"/>
    <w:rsid w:val="00FD3766"/>
    <w:rsid w:val="00FD38AC"/>
    <w:rsid w:val="00FD3BD4"/>
    <w:rsid w:val="00FD442A"/>
    <w:rsid w:val="00FD4D05"/>
    <w:rsid w:val="00FD4D29"/>
    <w:rsid w:val="00FD50C6"/>
    <w:rsid w:val="00FD5E8C"/>
    <w:rsid w:val="00FD62D9"/>
    <w:rsid w:val="00FD632D"/>
    <w:rsid w:val="00FD64B3"/>
    <w:rsid w:val="00FD7D68"/>
    <w:rsid w:val="00FE09E5"/>
    <w:rsid w:val="00FE199C"/>
    <w:rsid w:val="00FE1C82"/>
    <w:rsid w:val="00FE2C6D"/>
    <w:rsid w:val="00FE394E"/>
    <w:rsid w:val="00FE3C9A"/>
    <w:rsid w:val="00FE3F2F"/>
    <w:rsid w:val="00FE4613"/>
    <w:rsid w:val="00FE4D8E"/>
    <w:rsid w:val="00FE549A"/>
    <w:rsid w:val="00FE5F4B"/>
    <w:rsid w:val="00FE661F"/>
    <w:rsid w:val="00FE6EA3"/>
    <w:rsid w:val="00FE725D"/>
    <w:rsid w:val="00FF03D0"/>
    <w:rsid w:val="00FF0E60"/>
    <w:rsid w:val="00FF1EC1"/>
    <w:rsid w:val="00FF2B10"/>
    <w:rsid w:val="00FF3EC5"/>
    <w:rsid w:val="00FF4C84"/>
    <w:rsid w:val="00FF4E09"/>
    <w:rsid w:val="00FF4FBD"/>
    <w:rsid w:val="00FF53B9"/>
    <w:rsid w:val="00FF5CF5"/>
    <w:rsid w:val="00FF5E4E"/>
    <w:rsid w:val="00FF6420"/>
    <w:rsid w:val="00FF69D2"/>
    <w:rsid w:val="00FF72D7"/>
    <w:rsid w:val="00FF7434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C1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563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4"/>
      <w:lang w:val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AE5FDB"/>
    <w:pPr>
      <w:spacing w:before="240" w:after="60" w:line="240" w:lineRule="auto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6332"/>
    <w:rPr>
      <w:rFonts w:ascii="Times New Roman" w:hAnsi="Times New Roman" w:cs="Times New Roman"/>
      <w:b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76B8B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DefaultText">
    <w:name w:val="Default Text"/>
    <w:basedOn w:val="Normal"/>
    <w:uiPriority w:val="99"/>
    <w:rsid w:val="0095633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956332"/>
    <w:pPr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4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56332"/>
    <w:rPr>
      <w:rFonts w:ascii="Times New Roman" w:hAnsi="Times New Roman" w:cs="Times New Roman"/>
      <w:sz w:val="24"/>
      <w:szCs w:val="24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rsid w:val="00B63D7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63D7E"/>
    <w:rPr>
      <w:rFonts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rsid w:val="00B63D7E"/>
    <w:pPr>
      <w:tabs>
        <w:tab w:val="center" w:pos="4513"/>
        <w:tab w:val="right" w:pos="9026"/>
      </w:tabs>
      <w:spacing w:after="0" w:line="240" w:lineRule="auto"/>
    </w:pPr>
    <w:rPr>
      <w:rFonts w:eastAsia="Times New Roman"/>
      <w:lang w:val="en-AU" w:eastAsia="en-A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63D7E"/>
    <w:rPr>
      <w:rFonts w:eastAsia="Times New Roman" w:cs="Times New Roman"/>
      <w:sz w:val="22"/>
      <w:szCs w:val="22"/>
      <w:lang w:val="en-AU" w:eastAsia="en-AU"/>
    </w:rPr>
  </w:style>
  <w:style w:type="character" w:customStyle="1" w:styleId="litera1">
    <w:name w:val="litera1"/>
    <w:basedOn w:val="DefaultParagraphFont"/>
    <w:uiPriority w:val="99"/>
    <w:rsid w:val="00B63D7E"/>
    <w:rPr>
      <w:rFonts w:cs="Times New Roman"/>
      <w:b/>
      <w:bCs/>
      <w:color w:val="000000"/>
    </w:rPr>
  </w:style>
  <w:style w:type="character" w:customStyle="1" w:styleId="tabel1">
    <w:name w:val="tabel1"/>
    <w:basedOn w:val="DefaultParagraphFont"/>
    <w:uiPriority w:val="99"/>
    <w:rsid w:val="00B63D7E"/>
    <w:rPr>
      <w:rFonts w:ascii="Courier New" w:hAnsi="Courier New" w:cs="Courier New"/>
      <w:color w:val="000000"/>
      <w:sz w:val="20"/>
      <w:szCs w:val="20"/>
    </w:rPr>
  </w:style>
  <w:style w:type="character" w:customStyle="1" w:styleId="nota1">
    <w:name w:val="nota1"/>
    <w:basedOn w:val="DefaultParagraphFont"/>
    <w:uiPriority w:val="99"/>
    <w:rsid w:val="00B63D7E"/>
    <w:rPr>
      <w:rFonts w:cs="Times New Roman"/>
      <w:b/>
      <w:bCs/>
      <w:color w:val="000000"/>
    </w:rPr>
  </w:style>
  <w:style w:type="paragraph" w:customStyle="1" w:styleId="PreformatatHTML1">
    <w:name w:val="Preformatat HTML1"/>
    <w:basedOn w:val="Normal"/>
    <w:uiPriority w:val="99"/>
    <w:rsid w:val="00B63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4"/>
      <w:szCs w:val="24"/>
      <w:lang w:val="ro-RO" w:eastAsia="ar-SA"/>
    </w:rPr>
  </w:style>
  <w:style w:type="paragraph" w:styleId="Footer">
    <w:name w:val="footer"/>
    <w:basedOn w:val="Normal"/>
    <w:link w:val="FooterChar"/>
    <w:uiPriority w:val="99"/>
    <w:rsid w:val="00686B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6B27"/>
    <w:rPr>
      <w:rFonts w:cs="Times New Roman"/>
      <w:sz w:val="22"/>
      <w:szCs w:val="22"/>
    </w:rPr>
  </w:style>
  <w:style w:type="paragraph" w:styleId="NormalWeb">
    <w:name w:val="Normal (Web)"/>
    <w:basedOn w:val="Normal"/>
    <w:uiPriority w:val="99"/>
    <w:rsid w:val="00495B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2F3205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E148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76B8B"/>
    <w:rPr>
      <w:rFonts w:cs="Times New Roman"/>
    </w:rPr>
  </w:style>
  <w:style w:type="character" w:customStyle="1" w:styleId="punct1">
    <w:name w:val="punct1"/>
    <w:basedOn w:val="DefaultParagraphFont"/>
    <w:uiPriority w:val="99"/>
    <w:rsid w:val="00AE5FDB"/>
    <w:rPr>
      <w:rFonts w:cs="Times New Roman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70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rasovcity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2455</Words>
  <Characters>13996</Characters>
  <Application>Microsoft Office Word</Application>
  <DocSecurity>0</DocSecurity>
  <Lines>116</Lines>
  <Paragraphs>32</Paragraphs>
  <ScaleCrop>false</ScaleCrop>
  <Company>Primaria Brasov</Company>
  <LinksUpToDate>false</LinksUpToDate>
  <CharactersWithSpaces>16419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DUDU</dc:creator>
  <cp:keywords/>
  <dc:description/>
  <cp:lastModifiedBy>Admin</cp:lastModifiedBy>
  <cp:revision>106</cp:revision>
  <cp:lastPrinted>2015-08-13T08:44:00Z</cp:lastPrinted>
  <dcterms:created xsi:type="dcterms:W3CDTF">2015-06-02T07:40:00Z</dcterms:created>
  <dcterms:modified xsi:type="dcterms:W3CDTF">2015-08-18T11:11:00Z</dcterms:modified>
</cp:coreProperties>
</file>